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8DD" w:rsidRPr="00065D79" w:rsidRDefault="00C748DD" w:rsidP="00E86D20">
      <w:pPr>
        <w:jc w:val="center"/>
        <w:rPr>
          <w:b/>
          <w:sz w:val="28"/>
          <w:szCs w:val="28"/>
        </w:rPr>
      </w:pPr>
      <w:r w:rsidRPr="00065D79">
        <w:rPr>
          <w:b/>
          <w:sz w:val="28"/>
          <w:szCs w:val="28"/>
        </w:rPr>
        <w:t>Информация</w:t>
      </w:r>
    </w:p>
    <w:p w:rsidR="00C748DD" w:rsidRPr="00065D79" w:rsidRDefault="00C748DD" w:rsidP="00E86D20">
      <w:pPr>
        <w:jc w:val="center"/>
        <w:rPr>
          <w:b/>
          <w:sz w:val="28"/>
          <w:szCs w:val="28"/>
        </w:rPr>
      </w:pPr>
      <w:r w:rsidRPr="00065D79">
        <w:rPr>
          <w:b/>
          <w:sz w:val="28"/>
          <w:szCs w:val="28"/>
        </w:rPr>
        <w:t xml:space="preserve">по   аттестации педагогических работников </w:t>
      </w:r>
      <w:proofErr w:type="gramStart"/>
      <w:r w:rsidRPr="00065D79">
        <w:rPr>
          <w:b/>
          <w:sz w:val="28"/>
          <w:szCs w:val="28"/>
        </w:rPr>
        <w:t>г</w:t>
      </w:r>
      <w:proofErr w:type="gramEnd"/>
      <w:r w:rsidRPr="00065D79">
        <w:rPr>
          <w:b/>
          <w:sz w:val="28"/>
          <w:szCs w:val="28"/>
        </w:rPr>
        <w:t>. Рубцовска</w:t>
      </w:r>
    </w:p>
    <w:p w:rsidR="00C748DD" w:rsidRDefault="00032088" w:rsidP="00E86D2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</w:t>
      </w:r>
      <w:r w:rsidR="00C748DD" w:rsidRPr="00065D79">
        <w:rPr>
          <w:b/>
          <w:sz w:val="28"/>
          <w:szCs w:val="28"/>
        </w:rPr>
        <w:t xml:space="preserve"> </w:t>
      </w:r>
      <w:r w:rsidR="00D36398">
        <w:rPr>
          <w:b/>
          <w:sz w:val="28"/>
          <w:szCs w:val="28"/>
        </w:rPr>
        <w:t>1</w:t>
      </w:r>
      <w:r w:rsidR="007E3022">
        <w:rPr>
          <w:b/>
          <w:sz w:val="28"/>
          <w:szCs w:val="28"/>
        </w:rPr>
        <w:t xml:space="preserve"> </w:t>
      </w:r>
      <w:r w:rsidR="00C748DD" w:rsidRPr="00065D79">
        <w:rPr>
          <w:b/>
          <w:sz w:val="28"/>
          <w:szCs w:val="28"/>
        </w:rPr>
        <w:t>кв. 20</w:t>
      </w:r>
      <w:r w:rsidR="00620E73">
        <w:rPr>
          <w:b/>
          <w:sz w:val="28"/>
          <w:szCs w:val="28"/>
        </w:rPr>
        <w:t>2</w:t>
      </w:r>
      <w:r w:rsidR="00D36398">
        <w:rPr>
          <w:b/>
          <w:sz w:val="28"/>
          <w:szCs w:val="28"/>
        </w:rPr>
        <w:t>1</w:t>
      </w:r>
      <w:r w:rsidR="00C748DD" w:rsidRPr="00065D79">
        <w:rPr>
          <w:b/>
          <w:sz w:val="28"/>
          <w:szCs w:val="28"/>
        </w:rPr>
        <w:t>г</w:t>
      </w:r>
      <w:r w:rsidR="00C748DD" w:rsidRPr="00065D79">
        <w:rPr>
          <w:sz w:val="28"/>
          <w:szCs w:val="28"/>
        </w:rPr>
        <w:t>.</w:t>
      </w:r>
    </w:p>
    <w:p w:rsidR="001C5A3E" w:rsidRPr="00065D79" w:rsidRDefault="001C5A3E" w:rsidP="00E86D20">
      <w:pPr>
        <w:jc w:val="center"/>
        <w:rPr>
          <w:sz w:val="28"/>
          <w:szCs w:val="28"/>
        </w:rPr>
      </w:pPr>
    </w:p>
    <w:p w:rsidR="00C748DD" w:rsidRPr="009C6E1B" w:rsidRDefault="00C748DD" w:rsidP="00E86D20">
      <w:pPr>
        <w:rPr>
          <w:b/>
          <w:sz w:val="28"/>
          <w:szCs w:val="28"/>
        </w:rPr>
      </w:pPr>
      <w:r w:rsidRPr="001C5A3E">
        <w:rPr>
          <w:b/>
          <w:sz w:val="28"/>
          <w:szCs w:val="28"/>
        </w:rPr>
        <w:t xml:space="preserve">Заявлено   </w:t>
      </w:r>
      <w:r w:rsidRPr="00065D79">
        <w:rPr>
          <w:sz w:val="28"/>
          <w:szCs w:val="28"/>
        </w:rPr>
        <w:t xml:space="preserve">         </w:t>
      </w:r>
      <w:r w:rsidR="00D36398">
        <w:rPr>
          <w:sz w:val="28"/>
          <w:szCs w:val="28"/>
        </w:rPr>
        <w:t>61</w:t>
      </w:r>
    </w:p>
    <w:p w:rsidR="00C748DD" w:rsidRPr="009C6E1B" w:rsidRDefault="00C748DD" w:rsidP="00E86D20">
      <w:pPr>
        <w:rPr>
          <w:sz w:val="28"/>
          <w:szCs w:val="28"/>
        </w:rPr>
      </w:pPr>
      <w:r w:rsidRPr="00065D79">
        <w:rPr>
          <w:b/>
          <w:sz w:val="28"/>
          <w:szCs w:val="28"/>
        </w:rPr>
        <w:t>Аттест</w:t>
      </w:r>
      <w:r w:rsidR="009168C3">
        <w:rPr>
          <w:b/>
          <w:sz w:val="28"/>
          <w:szCs w:val="28"/>
        </w:rPr>
        <w:t>овано</w:t>
      </w:r>
      <w:r w:rsidRPr="00065D79">
        <w:rPr>
          <w:b/>
          <w:sz w:val="28"/>
          <w:szCs w:val="28"/>
        </w:rPr>
        <w:t xml:space="preserve">    </w:t>
      </w:r>
      <w:r w:rsidR="001C5A3E">
        <w:rPr>
          <w:b/>
          <w:sz w:val="28"/>
          <w:szCs w:val="28"/>
        </w:rPr>
        <w:t xml:space="preserve"> </w:t>
      </w:r>
      <w:r w:rsidRPr="00065D79">
        <w:rPr>
          <w:b/>
          <w:sz w:val="28"/>
          <w:szCs w:val="28"/>
        </w:rPr>
        <w:t xml:space="preserve"> </w:t>
      </w:r>
      <w:r w:rsidR="00D36398">
        <w:rPr>
          <w:sz w:val="28"/>
          <w:szCs w:val="28"/>
        </w:rPr>
        <w:t>61</w:t>
      </w:r>
    </w:p>
    <w:p w:rsidR="00B72051" w:rsidRPr="00065D79" w:rsidRDefault="00B72051" w:rsidP="00E86D20">
      <w:pPr>
        <w:rPr>
          <w:sz w:val="28"/>
          <w:szCs w:val="28"/>
        </w:rPr>
      </w:pPr>
      <w:r w:rsidRPr="00065D79">
        <w:rPr>
          <w:sz w:val="28"/>
          <w:szCs w:val="28"/>
        </w:rPr>
        <w:t xml:space="preserve">Первая  квалификационная категория                </w:t>
      </w:r>
      <w:r w:rsidR="000552D1">
        <w:rPr>
          <w:sz w:val="28"/>
          <w:szCs w:val="28"/>
        </w:rPr>
        <w:t xml:space="preserve">  </w:t>
      </w:r>
      <w:r w:rsidR="00F8289D">
        <w:rPr>
          <w:sz w:val="28"/>
          <w:szCs w:val="28"/>
        </w:rPr>
        <w:t xml:space="preserve"> </w:t>
      </w:r>
      <w:r w:rsidR="00D36398">
        <w:rPr>
          <w:sz w:val="28"/>
          <w:szCs w:val="28"/>
        </w:rPr>
        <w:t>30</w:t>
      </w:r>
      <w:r w:rsidRPr="00065D79">
        <w:rPr>
          <w:sz w:val="28"/>
          <w:szCs w:val="28"/>
        </w:rPr>
        <w:t xml:space="preserve">чел. </w:t>
      </w:r>
      <w:r w:rsidR="009164A4">
        <w:rPr>
          <w:sz w:val="28"/>
          <w:szCs w:val="28"/>
        </w:rPr>
        <w:t xml:space="preserve"> </w:t>
      </w:r>
      <w:r w:rsidR="002A3CB2">
        <w:rPr>
          <w:sz w:val="28"/>
          <w:szCs w:val="28"/>
        </w:rPr>
        <w:t xml:space="preserve"> </w:t>
      </w:r>
      <w:r w:rsidR="005675D4">
        <w:rPr>
          <w:sz w:val="28"/>
          <w:szCs w:val="28"/>
        </w:rPr>
        <w:t xml:space="preserve"> </w:t>
      </w:r>
      <w:r w:rsidR="00E87245">
        <w:rPr>
          <w:sz w:val="28"/>
          <w:szCs w:val="28"/>
        </w:rPr>
        <w:t xml:space="preserve"> </w:t>
      </w:r>
      <w:r w:rsidR="002A3CB2">
        <w:rPr>
          <w:sz w:val="28"/>
          <w:szCs w:val="28"/>
        </w:rPr>
        <w:t xml:space="preserve"> </w:t>
      </w:r>
      <w:r w:rsidR="00F754DC">
        <w:rPr>
          <w:sz w:val="28"/>
          <w:szCs w:val="28"/>
        </w:rPr>
        <w:t xml:space="preserve"> </w:t>
      </w:r>
      <w:r w:rsidR="00FA0825" w:rsidRPr="00065D79">
        <w:rPr>
          <w:sz w:val="28"/>
          <w:szCs w:val="28"/>
        </w:rPr>
        <w:t>(</w:t>
      </w:r>
      <w:r w:rsidR="005C2B84">
        <w:rPr>
          <w:sz w:val="28"/>
          <w:szCs w:val="28"/>
        </w:rPr>
        <w:t>учител</w:t>
      </w:r>
      <w:r w:rsidR="0094285E">
        <w:rPr>
          <w:sz w:val="28"/>
          <w:szCs w:val="28"/>
        </w:rPr>
        <w:t>ей</w:t>
      </w:r>
      <w:r w:rsidR="00FA0825">
        <w:rPr>
          <w:sz w:val="28"/>
          <w:szCs w:val="28"/>
        </w:rPr>
        <w:t xml:space="preserve"> – </w:t>
      </w:r>
      <w:r w:rsidR="00D36398">
        <w:rPr>
          <w:sz w:val="28"/>
          <w:szCs w:val="28"/>
        </w:rPr>
        <w:t>8</w:t>
      </w:r>
      <w:r w:rsidR="00FA0825">
        <w:rPr>
          <w:sz w:val="28"/>
          <w:szCs w:val="28"/>
        </w:rPr>
        <w:t xml:space="preserve"> чел.</w:t>
      </w:r>
      <w:r w:rsidRPr="00065D79">
        <w:rPr>
          <w:sz w:val="28"/>
          <w:szCs w:val="28"/>
        </w:rPr>
        <w:t>)</w:t>
      </w:r>
    </w:p>
    <w:p w:rsidR="0095189F" w:rsidRDefault="00C748DD" w:rsidP="00E86D20">
      <w:pPr>
        <w:rPr>
          <w:sz w:val="28"/>
          <w:szCs w:val="28"/>
        </w:rPr>
      </w:pPr>
      <w:r w:rsidRPr="00065D79">
        <w:rPr>
          <w:sz w:val="28"/>
          <w:szCs w:val="28"/>
        </w:rPr>
        <w:t xml:space="preserve">Высшая   </w:t>
      </w:r>
      <w:r w:rsidRPr="00C22FC7">
        <w:rPr>
          <w:sz w:val="28"/>
          <w:szCs w:val="28"/>
        </w:rPr>
        <w:t>квалификационная</w:t>
      </w:r>
      <w:r w:rsidRPr="00065D79">
        <w:rPr>
          <w:sz w:val="28"/>
          <w:szCs w:val="28"/>
        </w:rPr>
        <w:t xml:space="preserve"> категория          </w:t>
      </w:r>
      <w:r w:rsidR="001F6AFB">
        <w:rPr>
          <w:sz w:val="28"/>
          <w:szCs w:val="28"/>
        </w:rPr>
        <w:t xml:space="preserve">  </w:t>
      </w:r>
      <w:r w:rsidR="00E87245">
        <w:rPr>
          <w:sz w:val="28"/>
          <w:szCs w:val="28"/>
        </w:rPr>
        <w:t xml:space="preserve"> </w:t>
      </w:r>
      <w:r w:rsidR="00620E73">
        <w:rPr>
          <w:sz w:val="28"/>
          <w:szCs w:val="28"/>
        </w:rPr>
        <w:t xml:space="preserve">  </w:t>
      </w:r>
      <w:r w:rsidR="00885391">
        <w:rPr>
          <w:sz w:val="28"/>
          <w:szCs w:val="28"/>
        </w:rPr>
        <w:t xml:space="preserve"> </w:t>
      </w:r>
      <w:r w:rsidR="00D36398">
        <w:rPr>
          <w:sz w:val="28"/>
          <w:szCs w:val="28"/>
        </w:rPr>
        <w:t>31</w:t>
      </w:r>
      <w:r w:rsidR="00DE34A2" w:rsidRPr="00065D79">
        <w:rPr>
          <w:sz w:val="28"/>
          <w:szCs w:val="28"/>
        </w:rPr>
        <w:t>чел.</w:t>
      </w:r>
      <w:r w:rsidR="002146D8">
        <w:rPr>
          <w:sz w:val="28"/>
          <w:szCs w:val="28"/>
        </w:rPr>
        <w:t xml:space="preserve"> </w:t>
      </w:r>
      <w:r w:rsidR="009164A4">
        <w:rPr>
          <w:sz w:val="28"/>
          <w:szCs w:val="28"/>
        </w:rPr>
        <w:t xml:space="preserve"> </w:t>
      </w:r>
      <w:r w:rsidR="005675D4">
        <w:rPr>
          <w:sz w:val="28"/>
          <w:szCs w:val="28"/>
        </w:rPr>
        <w:t xml:space="preserve"> </w:t>
      </w:r>
      <w:r w:rsidR="00F754DC">
        <w:rPr>
          <w:sz w:val="28"/>
          <w:szCs w:val="28"/>
        </w:rPr>
        <w:t xml:space="preserve"> </w:t>
      </w:r>
      <w:r w:rsidR="005B4895">
        <w:rPr>
          <w:sz w:val="28"/>
          <w:szCs w:val="28"/>
        </w:rPr>
        <w:t xml:space="preserve"> </w:t>
      </w:r>
      <w:r w:rsidR="00F8289D">
        <w:rPr>
          <w:sz w:val="28"/>
          <w:szCs w:val="28"/>
        </w:rPr>
        <w:t xml:space="preserve">  </w:t>
      </w:r>
      <w:r w:rsidR="002D0DAC">
        <w:rPr>
          <w:sz w:val="28"/>
          <w:szCs w:val="28"/>
        </w:rPr>
        <w:t xml:space="preserve"> </w:t>
      </w:r>
      <w:r w:rsidR="00FA0825">
        <w:rPr>
          <w:sz w:val="28"/>
          <w:szCs w:val="28"/>
        </w:rPr>
        <w:t>(</w:t>
      </w:r>
      <w:r w:rsidR="005B4895">
        <w:rPr>
          <w:sz w:val="28"/>
          <w:szCs w:val="28"/>
        </w:rPr>
        <w:t>учитель</w:t>
      </w:r>
      <w:r w:rsidR="00FA0825">
        <w:rPr>
          <w:sz w:val="28"/>
          <w:szCs w:val="28"/>
        </w:rPr>
        <w:t xml:space="preserve"> –  </w:t>
      </w:r>
      <w:r w:rsidR="00F8289D">
        <w:rPr>
          <w:sz w:val="28"/>
          <w:szCs w:val="28"/>
        </w:rPr>
        <w:t xml:space="preserve"> </w:t>
      </w:r>
      <w:r w:rsidR="000C4684">
        <w:rPr>
          <w:sz w:val="28"/>
          <w:szCs w:val="28"/>
        </w:rPr>
        <w:t>1</w:t>
      </w:r>
      <w:r w:rsidR="00D36398">
        <w:rPr>
          <w:sz w:val="28"/>
          <w:szCs w:val="28"/>
        </w:rPr>
        <w:t>5</w:t>
      </w:r>
      <w:r w:rsidR="000C4684">
        <w:rPr>
          <w:sz w:val="28"/>
          <w:szCs w:val="28"/>
        </w:rPr>
        <w:t xml:space="preserve"> </w:t>
      </w:r>
      <w:r w:rsidR="00FA0825">
        <w:rPr>
          <w:sz w:val="28"/>
          <w:szCs w:val="28"/>
        </w:rPr>
        <w:t>чел.</w:t>
      </w:r>
      <w:r w:rsidR="005B4895">
        <w:rPr>
          <w:sz w:val="28"/>
          <w:szCs w:val="28"/>
        </w:rPr>
        <w:t>)</w:t>
      </w:r>
    </w:p>
    <w:p w:rsidR="00C748DD" w:rsidRDefault="00DE34A2" w:rsidP="00E86D20">
      <w:pPr>
        <w:rPr>
          <w:sz w:val="28"/>
          <w:szCs w:val="28"/>
        </w:rPr>
      </w:pPr>
      <w:r w:rsidRPr="00065D79">
        <w:rPr>
          <w:sz w:val="28"/>
          <w:szCs w:val="28"/>
        </w:rPr>
        <w:t>Из них п</w:t>
      </w:r>
      <w:r w:rsidR="00C748DD" w:rsidRPr="00065D79">
        <w:rPr>
          <w:sz w:val="28"/>
          <w:szCs w:val="28"/>
        </w:rPr>
        <w:t xml:space="preserve">о особой форме                    </w:t>
      </w:r>
      <w:r w:rsidR="007E2D3A" w:rsidRPr="00065D79">
        <w:rPr>
          <w:sz w:val="28"/>
          <w:szCs w:val="28"/>
        </w:rPr>
        <w:t xml:space="preserve">                 </w:t>
      </w:r>
      <w:r w:rsidR="00CB1FED">
        <w:rPr>
          <w:sz w:val="28"/>
          <w:szCs w:val="28"/>
        </w:rPr>
        <w:t xml:space="preserve"> </w:t>
      </w:r>
      <w:r w:rsidR="007E2D3A" w:rsidRPr="00065D79">
        <w:rPr>
          <w:sz w:val="28"/>
          <w:szCs w:val="28"/>
        </w:rPr>
        <w:t xml:space="preserve"> </w:t>
      </w:r>
      <w:r w:rsidR="008E78D7">
        <w:rPr>
          <w:sz w:val="28"/>
          <w:szCs w:val="28"/>
        </w:rPr>
        <w:t xml:space="preserve">   </w:t>
      </w:r>
      <w:r w:rsidR="007E2D3A" w:rsidRPr="00065D79">
        <w:rPr>
          <w:sz w:val="28"/>
          <w:szCs w:val="28"/>
        </w:rPr>
        <w:t xml:space="preserve"> </w:t>
      </w:r>
      <w:r w:rsidR="00CB1FED">
        <w:rPr>
          <w:sz w:val="28"/>
          <w:szCs w:val="28"/>
        </w:rPr>
        <w:t>0</w:t>
      </w:r>
    </w:p>
    <w:p w:rsidR="001C5A3E" w:rsidRDefault="001C5A3E" w:rsidP="00E86D20">
      <w:pPr>
        <w:rPr>
          <w:sz w:val="28"/>
          <w:szCs w:val="28"/>
        </w:rPr>
      </w:pPr>
    </w:p>
    <w:p w:rsidR="007121B8" w:rsidRDefault="00C748DD" w:rsidP="00E86D20">
      <w:pPr>
        <w:jc w:val="center"/>
        <w:rPr>
          <w:b/>
        </w:rPr>
      </w:pPr>
      <w:r w:rsidRPr="00065D79">
        <w:rPr>
          <w:b/>
          <w:sz w:val="28"/>
          <w:szCs w:val="28"/>
        </w:rPr>
        <w:t xml:space="preserve">Первая квалификационная категория </w:t>
      </w:r>
      <w:r w:rsidR="000552D1">
        <w:rPr>
          <w:b/>
          <w:sz w:val="28"/>
          <w:szCs w:val="28"/>
        </w:rPr>
        <w:t>–</w:t>
      </w:r>
      <w:r w:rsidR="003C0656">
        <w:rPr>
          <w:b/>
          <w:sz w:val="28"/>
          <w:szCs w:val="28"/>
        </w:rPr>
        <w:t xml:space="preserve"> </w:t>
      </w:r>
      <w:r w:rsidR="00D36398">
        <w:rPr>
          <w:b/>
          <w:sz w:val="28"/>
          <w:szCs w:val="28"/>
        </w:rPr>
        <w:t>30</w:t>
      </w:r>
      <w:r w:rsidRPr="00065D79">
        <w:rPr>
          <w:b/>
          <w:sz w:val="28"/>
          <w:szCs w:val="28"/>
        </w:rPr>
        <w:t>чел. (учителей</w:t>
      </w:r>
      <w:r w:rsidR="007267DD">
        <w:rPr>
          <w:b/>
          <w:sz w:val="28"/>
          <w:szCs w:val="28"/>
        </w:rPr>
        <w:t xml:space="preserve"> </w:t>
      </w:r>
      <w:r w:rsidRPr="00065D79">
        <w:rPr>
          <w:b/>
          <w:sz w:val="28"/>
          <w:szCs w:val="28"/>
        </w:rPr>
        <w:t xml:space="preserve">- </w:t>
      </w:r>
      <w:r w:rsidR="00D36398">
        <w:rPr>
          <w:b/>
          <w:sz w:val="28"/>
          <w:szCs w:val="28"/>
        </w:rPr>
        <w:t>8</w:t>
      </w:r>
      <w:r w:rsidR="00B72051">
        <w:rPr>
          <w:b/>
          <w:sz w:val="28"/>
          <w:szCs w:val="28"/>
        </w:rPr>
        <w:t xml:space="preserve"> </w:t>
      </w:r>
      <w:r w:rsidR="00994286" w:rsidRPr="00065D79">
        <w:rPr>
          <w:b/>
          <w:sz w:val="28"/>
          <w:szCs w:val="28"/>
        </w:rPr>
        <w:t xml:space="preserve"> </w:t>
      </w:r>
      <w:r w:rsidRPr="00065D79">
        <w:rPr>
          <w:b/>
          <w:sz w:val="28"/>
          <w:szCs w:val="28"/>
        </w:rPr>
        <w:t>чел</w:t>
      </w:r>
      <w:r w:rsidRPr="00065D79">
        <w:rPr>
          <w:b/>
        </w:rPr>
        <w:t>.</w:t>
      </w:r>
      <w:r w:rsidR="00687CE1">
        <w:rPr>
          <w:b/>
        </w:rPr>
        <w:t>)</w:t>
      </w:r>
    </w:p>
    <w:p w:rsidR="00687CE1" w:rsidRDefault="00C22FC7" w:rsidP="00E86D2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</w:t>
      </w:r>
    </w:p>
    <w:tbl>
      <w:tblPr>
        <w:tblW w:w="7508" w:type="dxa"/>
        <w:tblInd w:w="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825"/>
        <w:gridCol w:w="876"/>
        <w:gridCol w:w="737"/>
        <w:gridCol w:w="709"/>
        <w:gridCol w:w="709"/>
        <w:gridCol w:w="708"/>
        <w:gridCol w:w="709"/>
        <w:gridCol w:w="567"/>
        <w:gridCol w:w="709"/>
      </w:tblGrid>
      <w:tr w:rsidR="00FA5829" w:rsidRPr="00065D79" w:rsidTr="00281270">
        <w:trPr>
          <w:trHeight w:val="28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829" w:rsidRDefault="00FA5829" w:rsidP="00E86D20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FA5829" w:rsidRPr="00A1578A" w:rsidRDefault="00FA5829" w:rsidP="00E86D20">
            <w:pPr>
              <w:rPr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>кол-во</w:t>
            </w:r>
          </w:p>
          <w:p w:rsidR="00FA5829" w:rsidRPr="00A1578A" w:rsidRDefault="00FA5829" w:rsidP="00E86D20">
            <w:pPr>
              <w:rPr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>аттест</w:t>
            </w:r>
            <w:r>
              <w:rPr>
                <w:sz w:val="22"/>
                <w:szCs w:val="22"/>
              </w:rPr>
              <w:t>уемых</w:t>
            </w:r>
            <w:r w:rsidRPr="00A1578A">
              <w:rPr>
                <w:sz w:val="22"/>
                <w:szCs w:val="22"/>
              </w:rPr>
              <w:t>.</w:t>
            </w:r>
          </w:p>
        </w:tc>
        <w:tc>
          <w:tcPr>
            <w:tcW w:w="45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829" w:rsidRDefault="00FA5829" w:rsidP="00E86D20">
            <w:pPr>
              <w:rPr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 xml:space="preserve">на </w:t>
            </w:r>
            <w:proofErr w:type="gramStart"/>
            <w:r w:rsidRPr="00A1578A">
              <w:rPr>
                <w:sz w:val="22"/>
                <w:szCs w:val="22"/>
              </w:rPr>
              <w:t>общ</w:t>
            </w:r>
            <w:r>
              <w:rPr>
                <w:sz w:val="22"/>
                <w:szCs w:val="22"/>
              </w:rPr>
              <w:t>их</w:t>
            </w:r>
            <w:proofErr w:type="gramEnd"/>
            <w:r w:rsidRPr="00A1578A">
              <w:rPr>
                <w:sz w:val="22"/>
                <w:szCs w:val="22"/>
              </w:rPr>
              <w:t xml:space="preserve"> основа</w:t>
            </w:r>
          </w:p>
          <w:p w:rsidR="00FA5829" w:rsidRPr="00A1578A" w:rsidRDefault="00FA5829" w:rsidP="00E86D20">
            <w:pPr>
              <w:rPr>
                <w:sz w:val="22"/>
                <w:szCs w:val="22"/>
              </w:rPr>
            </w:pPr>
            <w:proofErr w:type="spellStart"/>
            <w:r w:rsidRPr="00A1578A">
              <w:rPr>
                <w:sz w:val="22"/>
                <w:szCs w:val="22"/>
              </w:rPr>
              <w:t>ниях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rPr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>по особ</w:t>
            </w:r>
            <w:proofErr w:type="gramStart"/>
            <w:r w:rsidRPr="00A1578A">
              <w:rPr>
                <w:sz w:val="22"/>
                <w:szCs w:val="22"/>
              </w:rPr>
              <w:t>.</w:t>
            </w:r>
            <w:proofErr w:type="gramEnd"/>
            <w:r w:rsidRPr="00A1578A">
              <w:rPr>
                <w:sz w:val="22"/>
                <w:szCs w:val="22"/>
              </w:rPr>
              <w:t xml:space="preserve"> </w:t>
            </w:r>
            <w:proofErr w:type="gramStart"/>
            <w:r w:rsidRPr="00A1578A">
              <w:rPr>
                <w:sz w:val="22"/>
                <w:szCs w:val="22"/>
              </w:rPr>
              <w:t>ф</w:t>
            </w:r>
            <w:proofErr w:type="gramEnd"/>
            <w:r w:rsidRPr="00A1578A">
              <w:rPr>
                <w:sz w:val="22"/>
                <w:szCs w:val="22"/>
              </w:rPr>
              <w:t>орме</w:t>
            </w:r>
          </w:p>
        </w:tc>
      </w:tr>
      <w:tr w:rsidR="00FA5829" w:rsidRPr="00065D79" w:rsidTr="008806AD">
        <w:trPr>
          <w:trHeight w:val="735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829" w:rsidRDefault="00FA5829" w:rsidP="00E86D20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829" w:rsidRDefault="00FA5829" w:rsidP="00E86D20">
            <w:pPr>
              <w:ind w:left="-14" w:firstLine="14"/>
              <w:jc w:val="center"/>
              <w:rPr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>вперв</w:t>
            </w:r>
            <w:r>
              <w:rPr>
                <w:sz w:val="22"/>
                <w:szCs w:val="22"/>
              </w:rPr>
              <w:t xml:space="preserve">ые </w:t>
            </w:r>
          </w:p>
          <w:p w:rsidR="00FA5829" w:rsidRPr="00A1578A" w:rsidRDefault="00FA5829" w:rsidP="00E86D20">
            <w:pPr>
              <w:ind w:left="-14" w:firstLine="14"/>
              <w:jc w:val="center"/>
              <w:rPr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 xml:space="preserve">на </w:t>
            </w:r>
            <w:r w:rsidRPr="00A1578A">
              <w:rPr>
                <w:sz w:val="22"/>
                <w:szCs w:val="22"/>
                <w:lang w:val="en-US"/>
              </w:rPr>
              <w:t>I</w:t>
            </w:r>
            <w:r w:rsidRPr="00A1578A">
              <w:rPr>
                <w:sz w:val="22"/>
                <w:szCs w:val="22"/>
              </w:rPr>
              <w:t xml:space="preserve"> кат.</w:t>
            </w:r>
          </w:p>
          <w:p w:rsidR="00FA5829" w:rsidRDefault="00FA5829" w:rsidP="00E86D20">
            <w:pPr>
              <w:rPr>
                <w:sz w:val="22"/>
                <w:szCs w:val="22"/>
              </w:rPr>
            </w:pPr>
            <w:r w:rsidRPr="00065D79">
              <w:t>.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829" w:rsidRDefault="00FA5829" w:rsidP="00E86D20">
            <w:pPr>
              <w:jc w:val="center"/>
              <w:rPr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>повторно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829" w:rsidRDefault="00FA5829" w:rsidP="00E86D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с   СЗД</w:t>
            </w:r>
          </w:p>
          <w:p w:rsidR="00FA5829" w:rsidRDefault="00FA5829" w:rsidP="00E86D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категорию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rPr>
                <w:sz w:val="22"/>
                <w:szCs w:val="22"/>
              </w:rPr>
            </w:pPr>
          </w:p>
        </w:tc>
      </w:tr>
      <w:tr w:rsidR="00A40703" w:rsidRPr="00065D79" w:rsidTr="00E15817">
        <w:trPr>
          <w:trHeight w:val="1183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703" w:rsidRPr="00065D79" w:rsidRDefault="00A40703" w:rsidP="00E86D20"/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Default="00A40703" w:rsidP="00E86D20"/>
          <w:p w:rsidR="00A40703" w:rsidRPr="00D36398" w:rsidRDefault="00A40703" w:rsidP="00E86D20">
            <w:r>
              <w:t>всего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Pr="00065D79" w:rsidRDefault="00A40703" w:rsidP="00E86D20">
            <w:r>
              <w:t>из них учителей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Pr="00065D79" w:rsidRDefault="00A40703" w:rsidP="00E86D20">
            <w:r>
              <w:t>всего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Pr="00065D79" w:rsidRDefault="00A40703" w:rsidP="00E86D20">
            <w:r>
              <w:t>учителей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Pr="00065D79" w:rsidRDefault="00A40703" w:rsidP="00E86D20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Pr="00065D79" w:rsidRDefault="00A40703" w:rsidP="00E86D20">
            <w:pPr>
              <w:rPr>
                <w:b/>
              </w:rPr>
            </w:pPr>
            <w:r>
              <w:rPr>
                <w:b/>
              </w:rPr>
              <w:t>учителей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Pr="00A40703" w:rsidRDefault="00A40703" w:rsidP="00E86D20">
            <w:r w:rsidRPr="00A40703">
              <w:t>всего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Pr="00A40703" w:rsidRDefault="00A40703" w:rsidP="00E86D20">
            <w:r w:rsidRPr="00A40703">
              <w:t>учител</w:t>
            </w:r>
            <w:r>
              <w:t>ей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Pr="00065D79" w:rsidRDefault="00A40703" w:rsidP="00E86D20">
            <w:pPr>
              <w:rPr>
                <w:b/>
              </w:rPr>
            </w:pPr>
          </w:p>
        </w:tc>
      </w:tr>
      <w:tr w:rsidR="00A40703" w:rsidRPr="00FF2C18" w:rsidTr="00E15817">
        <w:trPr>
          <w:trHeight w:val="435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Pr="00FF2C18" w:rsidRDefault="00A40703" w:rsidP="00E86D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Pr="00FF2C18" w:rsidRDefault="00A40703" w:rsidP="00E86D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15817">
              <w:rPr>
                <w:sz w:val="28"/>
                <w:szCs w:val="28"/>
              </w:rPr>
              <w:t>15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Pr="00FF2C18" w:rsidRDefault="00A40703" w:rsidP="00E86D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Pr="00FF2C18" w:rsidRDefault="00A40703" w:rsidP="00E86D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15817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Pr="00FF2C18" w:rsidRDefault="00A40703" w:rsidP="00E86D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Pr="00FF2C18" w:rsidRDefault="00A40703" w:rsidP="00E86D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Pr="00FF2C18" w:rsidRDefault="00A40703" w:rsidP="00E86D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Default="00A40703" w:rsidP="00E86D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Default="00A40703" w:rsidP="00E86D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40703" w:rsidRDefault="00A40703" w:rsidP="00E86D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422808" w:rsidRPr="006863F4" w:rsidRDefault="00C748DD" w:rsidP="00E86D20">
      <w:pPr>
        <w:rPr>
          <w:sz w:val="28"/>
          <w:szCs w:val="28"/>
        </w:rPr>
      </w:pPr>
      <w:r w:rsidRPr="006863F4">
        <w:rPr>
          <w:b/>
          <w:sz w:val="28"/>
          <w:szCs w:val="28"/>
        </w:rPr>
        <w:t xml:space="preserve">Высшее образование </w:t>
      </w:r>
      <w:r w:rsidR="008C3733" w:rsidRPr="006863F4">
        <w:rPr>
          <w:b/>
          <w:sz w:val="28"/>
          <w:szCs w:val="28"/>
        </w:rPr>
        <w:t xml:space="preserve"> </w:t>
      </w:r>
      <w:r w:rsidR="002146D8" w:rsidRPr="006863F4">
        <w:rPr>
          <w:b/>
          <w:sz w:val="28"/>
          <w:szCs w:val="28"/>
        </w:rPr>
        <w:t>–</w:t>
      </w:r>
      <w:r w:rsidR="005C2B84" w:rsidRPr="006863F4">
        <w:rPr>
          <w:b/>
          <w:sz w:val="28"/>
          <w:szCs w:val="28"/>
        </w:rPr>
        <w:t xml:space="preserve"> </w:t>
      </w:r>
      <w:r w:rsidR="00A81A4C">
        <w:rPr>
          <w:b/>
          <w:sz w:val="28"/>
          <w:szCs w:val="28"/>
        </w:rPr>
        <w:t>16</w:t>
      </w:r>
      <w:r w:rsidR="000C4684" w:rsidRPr="006863F4">
        <w:rPr>
          <w:b/>
          <w:sz w:val="28"/>
          <w:szCs w:val="28"/>
        </w:rPr>
        <w:t xml:space="preserve"> </w:t>
      </w:r>
      <w:r w:rsidRPr="006863F4">
        <w:rPr>
          <w:b/>
          <w:sz w:val="28"/>
          <w:szCs w:val="28"/>
        </w:rPr>
        <w:t>чел.</w:t>
      </w:r>
      <w:r w:rsidR="00575891" w:rsidRPr="006863F4">
        <w:rPr>
          <w:b/>
          <w:sz w:val="28"/>
          <w:szCs w:val="28"/>
        </w:rPr>
        <w:t xml:space="preserve"> </w:t>
      </w:r>
      <w:r w:rsidR="00422808" w:rsidRPr="006863F4">
        <w:rPr>
          <w:b/>
          <w:sz w:val="28"/>
          <w:szCs w:val="28"/>
        </w:rPr>
        <w:t xml:space="preserve">                     </w:t>
      </w:r>
      <w:r w:rsidR="006863F4">
        <w:rPr>
          <w:b/>
          <w:sz w:val="28"/>
          <w:szCs w:val="28"/>
        </w:rPr>
        <w:t xml:space="preserve">  </w:t>
      </w:r>
      <w:r w:rsidR="00422808" w:rsidRPr="006863F4">
        <w:rPr>
          <w:b/>
          <w:sz w:val="28"/>
          <w:szCs w:val="28"/>
        </w:rPr>
        <w:t xml:space="preserve"> Среднее </w:t>
      </w:r>
      <w:proofErr w:type="gramStart"/>
      <w:r w:rsidR="00422808" w:rsidRPr="006863F4">
        <w:rPr>
          <w:b/>
          <w:sz w:val="28"/>
          <w:szCs w:val="28"/>
        </w:rPr>
        <w:t>спец</w:t>
      </w:r>
      <w:proofErr w:type="gramEnd"/>
      <w:r w:rsidR="00422808" w:rsidRPr="006863F4">
        <w:rPr>
          <w:b/>
          <w:sz w:val="28"/>
          <w:szCs w:val="28"/>
        </w:rPr>
        <w:t xml:space="preserve">.           -     </w:t>
      </w:r>
      <w:r w:rsidR="00A81A4C">
        <w:rPr>
          <w:b/>
          <w:sz w:val="28"/>
          <w:szCs w:val="28"/>
        </w:rPr>
        <w:t>1</w:t>
      </w:r>
      <w:r w:rsidR="000C4684" w:rsidRPr="006863F4">
        <w:rPr>
          <w:b/>
          <w:sz w:val="28"/>
          <w:szCs w:val="28"/>
        </w:rPr>
        <w:t>4</w:t>
      </w:r>
      <w:r w:rsidR="00422808" w:rsidRPr="006863F4">
        <w:rPr>
          <w:b/>
          <w:sz w:val="28"/>
          <w:szCs w:val="28"/>
        </w:rPr>
        <w:t xml:space="preserve"> чел</w:t>
      </w:r>
      <w:r w:rsidR="00422808" w:rsidRPr="006863F4">
        <w:rPr>
          <w:sz w:val="28"/>
          <w:szCs w:val="28"/>
        </w:rPr>
        <w:t xml:space="preserve">.    </w:t>
      </w:r>
    </w:p>
    <w:p w:rsidR="00422808" w:rsidRPr="006863F4" w:rsidRDefault="00575891" w:rsidP="00E86D20">
      <w:pPr>
        <w:rPr>
          <w:sz w:val="28"/>
          <w:szCs w:val="28"/>
        </w:rPr>
      </w:pPr>
      <w:r w:rsidRPr="008C3733">
        <w:t xml:space="preserve"> </w:t>
      </w:r>
      <w:r w:rsidR="008C3733" w:rsidRPr="006863F4">
        <w:rPr>
          <w:sz w:val="28"/>
          <w:szCs w:val="28"/>
        </w:rPr>
        <w:t>Из них:</w:t>
      </w:r>
      <w:r w:rsidRPr="006863F4">
        <w:rPr>
          <w:sz w:val="28"/>
          <w:szCs w:val="28"/>
        </w:rPr>
        <w:t xml:space="preserve"> </w:t>
      </w:r>
      <w:r w:rsidR="00C748DD" w:rsidRPr="006863F4">
        <w:rPr>
          <w:sz w:val="28"/>
          <w:szCs w:val="28"/>
        </w:rPr>
        <w:t>учителей</w:t>
      </w:r>
      <w:r w:rsidR="00225BBD" w:rsidRPr="006863F4">
        <w:rPr>
          <w:sz w:val="28"/>
          <w:szCs w:val="28"/>
        </w:rPr>
        <w:t xml:space="preserve"> </w:t>
      </w:r>
      <w:r w:rsidR="00DD27F8" w:rsidRPr="006863F4">
        <w:rPr>
          <w:sz w:val="28"/>
          <w:szCs w:val="28"/>
        </w:rPr>
        <w:t xml:space="preserve"> </w:t>
      </w:r>
      <w:r w:rsidR="00C748DD" w:rsidRPr="006863F4">
        <w:rPr>
          <w:sz w:val="28"/>
          <w:szCs w:val="28"/>
        </w:rPr>
        <w:t xml:space="preserve">-  </w:t>
      </w:r>
      <w:r w:rsidR="00A81A4C">
        <w:rPr>
          <w:sz w:val="28"/>
          <w:szCs w:val="28"/>
        </w:rPr>
        <w:t>6</w:t>
      </w:r>
      <w:r w:rsidR="00330F7D" w:rsidRPr="006863F4">
        <w:rPr>
          <w:sz w:val="28"/>
          <w:szCs w:val="28"/>
        </w:rPr>
        <w:t xml:space="preserve"> </w:t>
      </w:r>
      <w:r w:rsidR="008C3733" w:rsidRPr="006863F4">
        <w:rPr>
          <w:sz w:val="28"/>
          <w:szCs w:val="28"/>
        </w:rPr>
        <w:t xml:space="preserve">чел. </w:t>
      </w:r>
      <w:r w:rsidR="00422808" w:rsidRPr="006863F4">
        <w:rPr>
          <w:sz w:val="28"/>
          <w:szCs w:val="28"/>
        </w:rPr>
        <w:t xml:space="preserve">                                Из них: учителей     - </w:t>
      </w:r>
      <w:r w:rsidR="000C4684" w:rsidRPr="006863F4">
        <w:rPr>
          <w:sz w:val="28"/>
          <w:szCs w:val="28"/>
        </w:rPr>
        <w:t xml:space="preserve">  </w:t>
      </w:r>
      <w:r w:rsidR="00422808" w:rsidRPr="006863F4">
        <w:rPr>
          <w:sz w:val="28"/>
          <w:szCs w:val="28"/>
        </w:rPr>
        <w:t xml:space="preserve"> </w:t>
      </w:r>
      <w:r w:rsidR="00A81A4C">
        <w:rPr>
          <w:sz w:val="28"/>
          <w:szCs w:val="28"/>
        </w:rPr>
        <w:t>2</w:t>
      </w:r>
      <w:r w:rsidR="00422808" w:rsidRPr="006863F4">
        <w:rPr>
          <w:sz w:val="28"/>
          <w:szCs w:val="28"/>
        </w:rPr>
        <w:t xml:space="preserve"> чел., </w:t>
      </w:r>
    </w:p>
    <w:p w:rsidR="00422808" w:rsidRPr="006863F4" w:rsidRDefault="008C3733" w:rsidP="00E86D20">
      <w:pPr>
        <w:rPr>
          <w:sz w:val="28"/>
          <w:szCs w:val="28"/>
        </w:rPr>
      </w:pPr>
      <w:r w:rsidRPr="006863F4">
        <w:rPr>
          <w:sz w:val="28"/>
          <w:szCs w:val="28"/>
        </w:rPr>
        <w:t xml:space="preserve">   педагогов  ДОУ </w:t>
      </w:r>
      <w:r w:rsidR="000C4684" w:rsidRPr="006863F4">
        <w:rPr>
          <w:sz w:val="28"/>
          <w:szCs w:val="28"/>
        </w:rPr>
        <w:t xml:space="preserve">  </w:t>
      </w:r>
      <w:r w:rsidRPr="006863F4">
        <w:rPr>
          <w:sz w:val="28"/>
          <w:szCs w:val="28"/>
        </w:rPr>
        <w:t xml:space="preserve">- </w:t>
      </w:r>
      <w:r w:rsidR="00C30A53">
        <w:rPr>
          <w:sz w:val="28"/>
          <w:szCs w:val="28"/>
        </w:rPr>
        <w:t>4</w:t>
      </w:r>
      <w:r w:rsidR="00D57E5E" w:rsidRPr="006863F4">
        <w:rPr>
          <w:sz w:val="28"/>
          <w:szCs w:val="28"/>
        </w:rPr>
        <w:t xml:space="preserve"> </w:t>
      </w:r>
      <w:r w:rsidRPr="006863F4">
        <w:rPr>
          <w:sz w:val="28"/>
          <w:szCs w:val="28"/>
        </w:rPr>
        <w:t>чел.</w:t>
      </w:r>
      <w:r w:rsidR="00422808" w:rsidRPr="006863F4">
        <w:rPr>
          <w:sz w:val="28"/>
          <w:szCs w:val="28"/>
        </w:rPr>
        <w:t xml:space="preserve">                                     педагоги ДОУ    – </w:t>
      </w:r>
      <w:r w:rsidR="000C4684" w:rsidRPr="006863F4">
        <w:rPr>
          <w:sz w:val="28"/>
          <w:szCs w:val="28"/>
        </w:rPr>
        <w:t xml:space="preserve">   </w:t>
      </w:r>
      <w:r w:rsidR="00C30A53">
        <w:rPr>
          <w:sz w:val="28"/>
          <w:szCs w:val="28"/>
        </w:rPr>
        <w:t>11</w:t>
      </w:r>
      <w:r w:rsidR="00422808" w:rsidRPr="006863F4">
        <w:rPr>
          <w:sz w:val="28"/>
          <w:szCs w:val="28"/>
        </w:rPr>
        <w:t>чел.</w:t>
      </w:r>
    </w:p>
    <w:p w:rsidR="00C30A53" w:rsidRDefault="008C3733" w:rsidP="00E86D20">
      <w:pPr>
        <w:rPr>
          <w:sz w:val="28"/>
          <w:szCs w:val="28"/>
        </w:rPr>
      </w:pPr>
      <w:r w:rsidRPr="006863F4">
        <w:rPr>
          <w:sz w:val="28"/>
          <w:szCs w:val="28"/>
        </w:rPr>
        <w:t xml:space="preserve">   педагогов УДО    - </w:t>
      </w:r>
      <w:r w:rsidR="000C4684" w:rsidRPr="006863F4">
        <w:rPr>
          <w:sz w:val="28"/>
          <w:szCs w:val="28"/>
        </w:rPr>
        <w:t>3</w:t>
      </w:r>
      <w:r w:rsidRPr="006863F4">
        <w:rPr>
          <w:sz w:val="28"/>
          <w:szCs w:val="28"/>
        </w:rPr>
        <w:t xml:space="preserve"> чел.</w:t>
      </w:r>
      <w:r w:rsidR="00422808" w:rsidRPr="006863F4">
        <w:rPr>
          <w:sz w:val="28"/>
          <w:szCs w:val="28"/>
        </w:rPr>
        <w:t xml:space="preserve">  </w:t>
      </w:r>
    </w:p>
    <w:p w:rsidR="008C3733" w:rsidRPr="006863F4" w:rsidRDefault="00C30A53" w:rsidP="00E86D20">
      <w:pPr>
        <w:rPr>
          <w:sz w:val="28"/>
          <w:szCs w:val="28"/>
        </w:rPr>
      </w:pPr>
      <w:r>
        <w:rPr>
          <w:sz w:val="28"/>
          <w:szCs w:val="28"/>
        </w:rPr>
        <w:t xml:space="preserve">   прочие</w:t>
      </w:r>
      <w:r w:rsidR="00422808" w:rsidRPr="006863F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-  3 чел.</w:t>
      </w:r>
      <w:r w:rsidR="00422808" w:rsidRPr="006863F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</w:t>
      </w:r>
      <w:r w:rsidR="00422808" w:rsidRPr="006863F4">
        <w:rPr>
          <w:sz w:val="28"/>
          <w:szCs w:val="28"/>
        </w:rPr>
        <w:t xml:space="preserve">педагоги УДО     -  </w:t>
      </w:r>
      <w:r w:rsidR="000C4684" w:rsidRPr="006863F4">
        <w:rPr>
          <w:sz w:val="28"/>
          <w:szCs w:val="28"/>
        </w:rPr>
        <w:t xml:space="preserve"> </w:t>
      </w:r>
      <w:r w:rsidR="00422808" w:rsidRPr="006863F4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0C4684" w:rsidRPr="006863F4">
        <w:rPr>
          <w:sz w:val="28"/>
          <w:szCs w:val="28"/>
        </w:rPr>
        <w:t xml:space="preserve"> </w:t>
      </w:r>
      <w:r w:rsidR="00422808" w:rsidRPr="006863F4">
        <w:rPr>
          <w:sz w:val="28"/>
          <w:szCs w:val="28"/>
        </w:rPr>
        <w:t>чел.</w:t>
      </w:r>
    </w:p>
    <w:p w:rsidR="00422808" w:rsidRPr="008C3733" w:rsidRDefault="008C3733" w:rsidP="00E86D20">
      <w:r>
        <w:t xml:space="preserve">  </w:t>
      </w:r>
      <w:r w:rsidRPr="008C3733">
        <w:t xml:space="preserve"> </w:t>
      </w:r>
      <w:r w:rsidR="00422808">
        <w:t xml:space="preserve">     </w:t>
      </w:r>
    </w:p>
    <w:tbl>
      <w:tblPr>
        <w:tblpPr w:leftFromText="180" w:rightFromText="180" w:vertAnchor="text" w:horzAnchor="margin" w:tblpY="14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87"/>
        <w:gridCol w:w="4560"/>
      </w:tblGrid>
      <w:tr w:rsidR="007267DD" w:rsidRPr="00065D79" w:rsidTr="007267DD">
        <w:trPr>
          <w:trHeight w:val="223"/>
        </w:trPr>
        <w:tc>
          <w:tcPr>
            <w:tcW w:w="5187" w:type="dxa"/>
          </w:tcPr>
          <w:p w:rsidR="007267DD" w:rsidRPr="00065D79" w:rsidRDefault="007267DD" w:rsidP="00E86D20">
            <w:pPr>
              <w:ind w:left="180"/>
              <w:rPr>
                <w:b/>
              </w:rPr>
            </w:pPr>
            <w:r w:rsidRPr="00065D79">
              <w:rPr>
                <w:b/>
              </w:rPr>
              <w:t>Стаж работы по должности</w:t>
            </w:r>
            <w:r w:rsidRPr="00065D79">
              <w:t>:</w:t>
            </w:r>
          </w:p>
        </w:tc>
        <w:tc>
          <w:tcPr>
            <w:tcW w:w="4560" w:type="dxa"/>
          </w:tcPr>
          <w:p w:rsidR="007267DD" w:rsidRPr="00065D79" w:rsidRDefault="007267DD" w:rsidP="00E86D20">
            <w:pPr>
              <w:ind w:left="1072"/>
              <w:rPr>
                <w:b/>
              </w:rPr>
            </w:pPr>
            <w:r w:rsidRPr="00065D79">
              <w:rPr>
                <w:b/>
              </w:rPr>
              <w:t>Возрастной ценз:</w:t>
            </w:r>
          </w:p>
        </w:tc>
      </w:tr>
      <w:tr w:rsidR="007267DD" w:rsidRPr="00065D79" w:rsidTr="00C04B3B">
        <w:trPr>
          <w:trHeight w:val="846"/>
        </w:trPr>
        <w:tc>
          <w:tcPr>
            <w:tcW w:w="5187" w:type="dxa"/>
          </w:tcPr>
          <w:p w:rsidR="007267DD" w:rsidRDefault="007267DD" w:rsidP="00E86D20">
            <w:pPr>
              <w:ind w:left="540"/>
            </w:pPr>
            <w:r w:rsidRPr="00065D79">
              <w:t xml:space="preserve">До   </w:t>
            </w:r>
            <w:r>
              <w:t xml:space="preserve">       5</w:t>
            </w:r>
            <w:r w:rsidRPr="00065D79">
              <w:t xml:space="preserve"> лет.              </w:t>
            </w:r>
            <w:r w:rsidR="00C30A53">
              <w:t>10</w:t>
            </w:r>
            <w:r w:rsidR="000C4684">
              <w:t xml:space="preserve"> </w:t>
            </w:r>
            <w:r w:rsidR="00FA1154">
              <w:t xml:space="preserve"> </w:t>
            </w:r>
            <w:r w:rsidRPr="00065D79">
              <w:t>чел.</w:t>
            </w:r>
          </w:p>
          <w:p w:rsidR="007267DD" w:rsidRDefault="007267DD" w:rsidP="00E86D20">
            <w:pPr>
              <w:ind w:left="540"/>
            </w:pPr>
            <w:r>
              <w:t xml:space="preserve">         5- 10 лет.              </w:t>
            </w:r>
            <w:r w:rsidR="00740413">
              <w:t>1</w:t>
            </w:r>
            <w:r w:rsidR="00C30A53">
              <w:t>3</w:t>
            </w:r>
            <w:r w:rsidR="00575891">
              <w:t xml:space="preserve"> </w:t>
            </w:r>
            <w:r w:rsidR="00FA1154">
              <w:t xml:space="preserve"> </w:t>
            </w:r>
            <w:r>
              <w:t xml:space="preserve">чел.    </w:t>
            </w:r>
          </w:p>
          <w:p w:rsidR="005506B6" w:rsidRDefault="007267DD" w:rsidP="00E86D20">
            <w:pPr>
              <w:ind w:left="540"/>
            </w:pPr>
            <w:r>
              <w:t xml:space="preserve">    </w:t>
            </w:r>
            <w:r w:rsidR="005506B6">
              <w:t xml:space="preserve"> </w:t>
            </w:r>
            <w:r>
              <w:t xml:space="preserve">10 – </w:t>
            </w:r>
            <w:r w:rsidR="005506B6">
              <w:t xml:space="preserve"> </w:t>
            </w:r>
            <w:r>
              <w:t>20лет</w:t>
            </w:r>
            <w:r w:rsidR="00FA1154">
              <w:t xml:space="preserve">               </w:t>
            </w:r>
            <w:r w:rsidR="00C30A53">
              <w:t>4</w:t>
            </w:r>
            <w:r w:rsidR="00FA1154">
              <w:t xml:space="preserve"> </w:t>
            </w:r>
            <w:r w:rsidR="00740413">
              <w:t xml:space="preserve"> </w:t>
            </w:r>
            <w:r>
              <w:t>чел.</w:t>
            </w:r>
          </w:p>
          <w:p w:rsidR="005506B6" w:rsidRDefault="005506B6" w:rsidP="00E86D20">
            <w:pPr>
              <w:ind w:left="540"/>
            </w:pPr>
            <w:r>
              <w:t xml:space="preserve">     20 -  30 лет               </w:t>
            </w:r>
            <w:r w:rsidR="00C30A53">
              <w:t>3</w:t>
            </w:r>
            <w:r w:rsidR="00FA1154">
              <w:t xml:space="preserve"> </w:t>
            </w:r>
            <w:r>
              <w:t xml:space="preserve"> чел.</w:t>
            </w:r>
          </w:p>
          <w:p w:rsidR="005506B6" w:rsidRDefault="00FA1154" w:rsidP="00E86D20">
            <w:pPr>
              <w:ind w:left="540"/>
            </w:pPr>
            <w:r>
              <w:t xml:space="preserve">     </w:t>
            </w:r>
          </w:p>
          <w:p w:rsidR="007267DD" w:rsidRPr="00065D79" w:rsidRDefault="007267DD" w:rsidP="00E86D20">
            <w:pPr>
              <w:ind w:left="540"/>
            </w:pPr>
            <w:r>
              <w:t xml:space="preserve">  </w:t>
            </w:r>
          </w:p>
        </w:tc>
        <w:tc>
          <w:tcPr>
            <w:tcW w:w="4560" w:type="dxa"/>
          </w:tcPr>
          <w:p w:rsidR="007267DD" w:rsidRPr="00065D79" w:rsidRDefault="007267DD" w:rsidP="00E86D20">
            <w:r w:rsidRPr="00065D79">
              <w:t xml:space="preserve">До    30 лет.               </w:t>
            </w:r>
            <w:r w:rsidR="00093AEA">
              <w:t xml:space="preserve">  </w:t>
            </w:r>
            <w:r w:rsidR="00327591">
              <w:t>6</w:t>
            </w:r>
            <w:r w:rsidR="006F6826">
              <w:t xml:space="preserve">  </w:t>
            </w:r>
            <w:r w:rsidRPr="00065D79">
              <w:t>чел.</w:t>
            </w:r>
          </w:p>
          <w:p w:rsidR="007267DD" w:rsidRPr="00065D79" w:rsidRDefault="007267DD" w:rsidP="00E86D20">
            <w:r w:rsidRPr="00065D79">
              <w:t>30 -   40 лет</w:t>
            </w:r>
            <w:r>
              <w:t xml:space="preserve">               </w:t>
            </w:r>
            <w:r w:rsidR="001C5A3E">
              <w:t xml:space="preserve"> </w:t>
            </w:r>
            <w:r w:rsidR="00FA5829">
              <w:t xml:space="preserve">  9</w:t>
            </w:r>
            <w:r>
              <w:t xml:space="preserve"> </w:t>
            </w:r>
            <w:r w:rsidRPr="00065D79">
              <w:t xml:space="preserve"> чел.</w:t>
            </w:r>
          </w:p>
          <w:p w:rsidR="007267DD" w:rsidRDefault="007267DD" w:rsidP="00E86D20">
            <w:r w:rsidRPr="00065D79">
              <w:t>40 -   50</w:t>
            </w:r>
            <w:r>
              <w:t xml:space="preserve"> </w:t>
            </w:r>
            <w:r w:rsidRPr="00065D79">
              <w:t xml:space="preserve">лет.              </w:t>
            </w:r>
            <w:r w:rsidR="00FA5829">
              <w:t xml:space="preserve">   5</w:t>
            </w:r>
            <w:r w:rsidR="001C5A3E">
              <w:t xml:space="preserve">  </w:t>
            </w:r>
            <w:r w:rsidRPr="00065D79">
              <w:t xml:space="preserve">чел. </w:t>
            </w:r>
          </w:p>
          <w:p w:rsidR="00A60536" w:rsidRDefault="00A60536" w:rsidP="00E86D20">
            <w:r>
              <w:t>50  -  60 лет.</w:t>
            </w:r>
            <w:r w:rsidR="006F6826">
              <w:t xml:space="preserve">             </w:t>
            </w:r>
            <w:r w:rsidR="00FA5829">
              <w:t xml:space="preserve">  </w:t>
            </w:r>
            <w:r w:rsidR="006F6826">
              <w:t xml:space="preserve">  </w:t>
            </w:r>
            <w:r w:rsidR="00FA5829">
              <w:t>8  ч</w:t>
            </w:r>
            <w:r w:rsidR="006F6826">
              <w:t xml:space="preserve">ел.      </w:t>
            </w:r>
          </w:p>
          <w:p w:rsidR="00A60536" w:rsidRPr="00065D79" w:rsidRDefault="00A60536" w:rsidP="00E86D20">
            <w:r>
              <w:t xml:space="preserve">Свыше 60 лет.             </w:t>
            </w:r>
            <w:r w:rsidR="00FA5829">
              <w:t>2</w:t>
            </w:r>
            <w:r w:rsidR="006F6826">
              <w:t xml:space="preserve"> </w:t>
            </w:r>
            <w:r>
              <w:t>чел.</w:t>
            </w:r>
          </w:p>
        </w:tc>
      </w:tr>
    </w:tbl>
    <w:p w:rsidR="001C5A3E" w:rsidRDefault="001C5A3E" w:rsidP="00E86D20">
      <w:pPr>
        <w:rPr>
          <w:b/>
          <w:sz w:val="28"/>
          <w:szCs w:val="28"/>
        </w:rPr>
      </w:pPr>
    </w:p>
    <w:p w:rsidR="001C5A3E" w:rsidRDefault="00994286" w:rsidP="00E86D20">
      <w:pPr>
        <w:rPr>
          <w:b/>
        </w:rPr>
      </w:pPr>
      <w:r w:rsidRPr="00065D79">
        <w:rPr>
          <w:b/>
          <w:sz w:val="28"/>
          <w:szCs w:val="28"/>
        </w:rPr>
        <w:t xml:space="preserve">Высшая квалификационная категория </w:t>
      </w:r>
      <w:r w:rsidR="00220C1B">
        <w:rPr>
          <w:b/>
          <w:sz w:val="28"/>
          <w:szCs w:val="28"/>
        </w:rPr>
        <w:t>–</w:t>
      </w:r>
      <w:r w:rsidR="00F5792C">
        <w:rPr>
          <w:b/>
          <w:sz w:val="28"/>
          <w:szCs w:val="28"/>
        </w:rPr>
        <w:t xml:space="preserve"> </w:t>
      </w:r>
      <w:r w:rsidR="00FA5829">
        <w:rPr>
          <w:b/>
          <w:sz w:val="28"/>
          <w:szCs w:val="28"/>
        </w:rPr>
        <w:t>31</w:t>
      </w:r>
      <w:r w:rsidR="00C2797B">
        <w:rPr>
          <w:b/>
          <w:sz w:val="28"/>
          <w:szCs w:val="28"/>
        </w:rPr>
        <w:t xml:space="preserve"> </w:t>
      </w:r>
      <w:r w:rsidR="0095189F">
        <w:rPr>
          <w:b/>
          <w:sz w:val="28"/>
          <w:szCs w:val="28"/>
        </w:rPr>
        <w:t>чел</w:t>
      </w:r>
      <w:r w:rsidR="0095189F" w:rsidRPr="006863F4">
        <w:rPr>
          <w:b/>
          <w:sz w:val="28"/>
          <w:szCs w:val="28"/>
        </w:rPr>
        <w:t>.</w:t>
      </w:r>
      <w:r w:rsidR="00FF2C18" w:rsidRPr="006863F4">
        <w:rPr>
          <w:b/>
          <w:sz w:val="28"/>
          <w:szCs w:val="28"/>
        </w:rPr>
        <w:t xml:space="preserve">      </w:t>
      </w:r>
      <w:r w:rsidR="00885391" w:rsidRPr="006863F4">
        <w:rPr>
          <w:b/>
          <w:sz w:val="28"/>
          <w:szCs w:val="28"/>
        </w:rPr>
        <w:t xml:space="preserve">(учителей – </w:t>
      </w:r>
      <w:r w:rsidR="00FA5829">
        <w:rPr>
          <w:b/>
          <w:sz w:val="28"/>
          <w:szCs w:val="28"/>
        </w:rPr>
        <w:t>15</w:t>
      </w:r>
      <w:r w:rsidR="00C2797B" w:rsidRPr="006863F4">
        <w:rPr>
          <w:b/>
          <w:sz w:val="28"/>
          <w:szCs w:val="28"/>
        </w:rPr>
        <w:t xml:space="preserve"> </w:t>
      </w:r>
      <w:r w:rsidR="00885391" w:rsidRPr="006863F4">
        <w:rPr>
          <w:b/>
          <w:sz w:val="28"/>
          <w:szCs w:val="28"/>
        </w:rPr>
        <w:t>чел</w:t>
      </w:r>
      <w:r w:rsidR="00FF2C18" w:rsidRPr="006863F4">
        <w:rPr>
          <w:b/>
          <w:sz w:val="28"/>
          <w:szCs w:val="28"/>
        </w:rPr>
        <w:t>.</w:t>
      </w:r>
      <w:r w:rsidR="00885391" w:rsidRPr="006863F4">
        <w:rPr>
          <w:b/>
          <w:sz w:val="28"/>
          <w:szCs w:val="28"/>
        </w:rPr>
        <w:t>)</w:t>
      </w:r>
      <w:r w:rsidR="00AD236B">
        <w:rPr>
          <w:b/>
        </w:rPr>
        <w:t xml:space="preserve">          </w:t>
      </w:r>
    </w:p>
    <w:tbl>
      <w:tblPr>
        <w:tblpPr w:leftFromText="180" w:rightFromText="180" w:vertAnchor="text" w:horzAnchor="page" w:tblpX="1663" w:tblpY="143"/>
        <w:tblW w:w="7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716"/>
        <w:gridCol w:w="829"/>
        <w:gridCol w:w="730"/>
        <w:gridCol w:w="845"/>
        <w:gridCol w:w="7"/>
        <w:gridCol w:w="1411"/>
        <w:gridCol w:w="7"/>
        <w:gridCol w:w="850"/>
        <w:gridCol w:w="844"/>
        <w:gridCol w:w="7"/>
      </w:tblGrid>
      <w:tr w:rsidR="00FA5829" w:rsidRPr="00065D79" w:rsidTr="00FA5829">
        <w:trPr>
          <w:gridAfter w:val="1"/>
          <w:wAfter w:w="7" w:type="dxa"/>
          <w:trHeight w:val="2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829" w:rsidRPr="00065D79" w:rsidRDefault="00FA5829" w:rsidP="00E86D20">
            <w:r w:rsidRPr="00065D79">
              <w:t>Кол</w:t>
            </w:r>
            <w:r>
              <w:t>-во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jc w:val="center"/>
              <w:rPr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>Из них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rPr>
                <w:b/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>на общ</w:t>
            </w:r>
            <w:r>
              <w:rPr>
                <w:sz w:val="22"/>
                <w:szCs w:val="22"/>
              </w:rPr>
              <w:t xml:space="preserve">их </w:t>
            </w:r>
            <w:r w:rsidRPr="00A1578A">
              <w:rPr>
                <w:sz w:val="22"/>
                <w:szCs w:val="22"/>
              </w:rPr>
              <w:t>основ</w:t>
            </w:r>
            <w:r>
              <w:rPr>
                <w:sz w:val="22"/>
                <w:szCs w:val="22"/>
              </w:rPr>
              <w:t>аниях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rPr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 xml:space="preserve">по </w:t>
            </w:r>
            <w:proofErr w:type="spellStart"/>
            <w:r w:rsidRPr="00A1578A">
              <w:rPr>
                <w:sz w:val="22"/>
                <w:szCs w:val="22"/>
              </w:rPr>
              <w:t>особ</w:t>
            </w:r>
            <w:proofErr w:type="gramStart"/>
            <w:r>
              <w:rPr>
                <w:sz w:val="22"/>
                <w:szCs w:val="22"/>
              </w:rPr>
              <w:t>.</w:t>
            </w:r>
            <w:r w:rsidR="003E7A7D">
              <w:rPr>
                <w:sz w:val="22"/>
                <w:szCs w:val="22"/>
              </w:rPr>
              <w:t>ф</w:t>
            </w:r>
            <w:proofErr w:type="gramEnd"/>
            <w:r w:rsidR="003E7A7D">
              <w:rPr>
                <w:sz w:val="22"/>
                <w:szCs w:val="22"/>
              </w:rPr>
              <w:t>орме</w:t>
            </w:r>
            <w:proofErr w:type="spellEnd"/>
          </w:p>
        </w:tc>
      </w:tr>
      <w:tr w:rsidR="00FA5829" w:rsidRPr="00065D79" w:rsidTr="00FA5829">
        <w:trPr>
          <w:trHeight w:val="558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5829" w:rsidRPr="00065D79" w:rsidRDefault="00FA5829" w:rsidP="00E86D20"/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rPr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 xml:space="preserve">Впервые на ВКК. </w:t>
            </w:r>
          </w:p>
        </w:tc>
        <w:tc>
          <w:tcPr>
            <w:tcW w:w="15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rPr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>Повторно на В.К.К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rPr>
                <w:b/>
                <w:sz w:val="22"/>
                <w:szCs w:val="22"/>
              </w:rPr>
            </w:pPr>
          </w:p>
        </w:tc>
      </w:tr>
      <w:tr w:rsidR="00FA5829" w:rsidRPr="00065D79" w:rsidTr="00FA5829">
        <w:trPr>
          <w:trHeight w:val="600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5829" w:rsidRPr="00065D79" w:rsidRDefault="00FA5829" w:rsidP="00E86D20"/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rPr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>всего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rPr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>Из них учителей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rPr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ind w:left="-108" w:right="-107"/>
              <w:rPr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>Из них учит.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rPr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>всего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5829" w:rsidRPr="00A1578A" w:rsidRDefault="00FA5829" w:rsidP="00E86D20">
            <w:pPr>
              <w:rPr>
                <w:sz w:val="22"/>
                <w:szCs w:val="22"/>
              </w:rPr>
            </w:pPr>
            <w:r w:rsidRPr="00A1578A">
              <w:rPr>
                <w:sz w:val="22"/>
                <w:szCs w:val="22"/>
              </w:rPr>
              <w:t>Из них учит.</w:t>
            </w:r>
          </w:p>
        </w:tc>
      </w:tr>
      <w:tr w:rsidR="00FA5829" w:rsidRPr="00065D79" w:rsidTr="00FA5829">
        <w:trPr>
          <w:trHeight w:val="435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FA5829" w:rsidRPr="00FF2C18" w:rsidRDefault="00FA5829" w:rsidP="00E86D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</w:tcPr>
          <w:p w:rsidR="00FA5829" w:rsidRPr="00FF2C18" w:rsidRDefault="00FA5829" w:rsidP="00E86D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E7A7D">
              <w:rPr>
                <w:sz w:val="28"/>
                <w:szCs w:val="28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29" w:rsidRPr="00FF2C18" w:rsidRDefault="003E7A7D" w:rsidP="00E86D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</w:tcPr>
          <w:p w:rsidR="00FA5829" w:rsidRPr="00FF2C18" w:rsidRDefault="003E7A7D" w:rsidP="00E86D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5829" w:rsidRPr="00FF2C18" w:rsidRDefault="003E7A7D" w:rsidP="00E86D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5829" w:rsidRPr="00FF2C18" w:rsidRDefault="00FA5829" w:rsidP="00E86D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A5829" w:rsidRPr="00065D79" w:rsidRDefault="00FA5829" w:rsidP="00E86D20">
            <w: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5829" w:rsidRPr="00065D79" w:rsidRDefault="00FA5829" w:rsidP="00E86D20">
            <w:r>
              <w:t>-</w:t>
            </w:r>
          </w:p>
        </w:tc>
      </w:tr>
    </w:tbl>
    <w:p w:rsidR="00AD236B" w:rsidRDefault="00AD236B" w:rsidP="00E86D20">
      <w:pPr>
        <w:rPr>
          <w:b/>
        </w:rPr>
      </w:pPr>
      <w:r>
        <w:rPr>
          <w:b/>
        </w:rPr>
        <w:t xml:space="preserve">                    </w:t>
      </w:r>
    </w:p>
    <w:p w:rsidR="00C466EB" w:rsidRDefault="00C466EB" w:rsidP="00E86D20">
      <w:pPr>
        <w:rPr>
          <w:b/>
        </w:rPr>
      </w:pPr>
    </w:p>
    <w:p w:rsidR="00FA5829" w:rsidRDefault="00FA5829" w:rsidP="00E86D20">
      <w:pPr>
        <w:rPr>
          <w:b/>
          <w:sz w:val="28"/>
          <w:szCs w:val="28"/>
        </w:rPr>
      </w:pPr>
    </w:p>
    <w:p w:rsidR="00FA5829" w:rsidRDefault="00FA5829" w:rsidP="00E86D20">
      <w:pPr>
        <w:rPr>
          <w:b/>
          <w:sz w:val="28"/>
          <w:szCs w:val="28"/>
        </w:rPr>
      </w:pPr>
    </w:p>
    <w:p w:rsidR="00FA5829" w:rsidRDefault="00FA5829" w:rsidP="00E86D20">
      <w:pPr>
        <w:rPr>
          <w:b/>
          <w:sz w:val="28"/>
          <w:szCs w:val="28"/>
        </w:rPr>
      </w:pPr>
    </w:p>
    <w:p w:rsidR="00FA5829" w:rsidRDefault="00FA5829" w:rsidP="00E86D20">
      <w:pPr>
        <w:rPr>
          <w:b/>
          <w:sz w:val="28"/>
          <w:szCs w:val="28"/>
        </w:rPr>
      </w:pPr>
    </w:p>
    <w:p w:rsidR="00FA5829" w:rsidRDefault="00FA5829" w:rsidP="00E86D20">
      <w:pPr>
        <w:rPr>
          <w:b/>
          <w:sz w:val="28"/>
          <w:szCs w:val="28"/>
        </w:rPr>
      </w:pPr>
    </w:p>
    <w:p w:rsidR="00FA5829" w:rsidRDefault="00FA5829" w:rsidP="00E86D20">
      <w:pPr>
        <w:rPr>
          <w:b/>
          <w:sz w:val="28"/>
          <w:szCs w:val="28"/>
        </w:rPr>
      </w:pPr>
    </w:p>
    <w:p w:rsidR="00FA5829" w:rsidRDefault="00FA5829" w:rsidP="00E86D20">
      <w:pPr>
        <w:rPr>
          <w:b/>
          <w:sz w:val="28"/>
          <w:szCs w:val="28"/>
        </w:rPr>
      </w:pPr>
    </w:p>
    <w:p w:rsidR="00C466EB" w:rsidRPr="00196FAE" w:rsidRDefault="00C466EB" w:rsidP="00E86D20">
      <w:pPr>
        <w:rPr>
          <w:sz w:val="27"/>
          <w:szCs w:val="27"/>
        </w:rPr>
      </w:pPr>
      <w:r w:rsidRPr="00196FAE">
        <w:rPr>
          <w:b/>
          <w:sz w:val="27"/>
          <w:szCs w:val="27"/>
        </w:rPr>
        <w:t>Высшее образование  – 1</w:t>
      </w:r>
      <w:r w:rsidR="00196FAE" w:rsidRPr="00196FAE">
        <w:rPr>
          <w:b/>
          <w:sz w:val="27"/>
          <w:szCs w:val="27"/>
        </w:rPr>
        <w:t>8</w:t>
      </w:r>
      <w:r w:rsidRPr="00196FAE">
        <w:rPr>
          <w:b/>
          <w:sz w:val="27"/>
          <w:szCs w:val="27"/>
        </w:rPr>
        <w:t xml:space="preserve"> чел.                       </w:t>
      </w:r>
      <w:r w:rsidR="006863F4" w:rsidRPr="00196FAE">
        <w:rPr>
          <w:b/>
          <w:sz w:val="27"/>
          <w:szCs w:val="27"/>
        </w:rPr>
        <w:t xml:space="preserve">         </w:t>
      </w:r>
      <w:r w:rsidRPr="00196FAE">
        <w:rPr>
          <w:b/>
          <w:sz w:val="27"/>
          <w:szCs w:val="27"/>
        </w:rPr>
        <w:t xml:space="preserve">Среднее </w:t>
      </w:r>
      <w:proofErr w:type="gramStart"/>
      <w:r w:rsidRPr="00196FAE">
        <w:rPr>
          <w:b/>
          <w:sz w:val="27"/>
          <w:szCs w:val="27"/>
        </w:rPr>
        <w:t>спец</w:t>
      </w:r>
      <w:proofErr w:type="gramEnd"/>
      <w:r w:rsidRPr="00196FAE">
        <w:rPr>
          <w:b/>
          <w:sz w:val="27"/>
          <w:szCs w:val="27"/>
        </w:rPr>
        <w:t xml:space="preserve">.    -     </w:t>
      </w:r>
      <w:r w:rsidR="00196FAE">
        <w:rPr>
          <w:b/>
          <w:sz w:val="27"/>
          <w:szCs w:val="27"/>
        </w:rPr>
        <w:t>1</w:t>
      </w:r>
      <w:r w:rsidR="003E4B55" w:rsidRPr="00196FAE">
        <w:rPr>
          <w:b/>
          <w:sz w:val="27"/>
          <w:szCs w:val="27"/>
        </w:rPr>
        <w:t>3</w:t>
      </w:r>
      <w:r w:rsidRPr="00196FAE">
        <w:rPr>
          <w:sz w:val="27"/>
          <w:szCs w:val="27"/>
        </w:rPr>
        <w:t xml:space="preserve">    </w:t>
      </w:r>
    </w:p>
    <w:p w:rsidR="00C466EB" w:rsidRPr="00196FAE" w:rsidRDefault="00C466EB" w:rsidP="00E86D20">
      <w:pPr>
        <w:rPr>
          <w:sz w:val="27"/>
          <w:szCs w:val="27"/>
        </w:rPr>
      </w:pPr>
      <w:r w:rsidRPr="00196FAE">
        <w:rPr>
          <w:sz w:val="27"/>
          <w:szCs w:val="27"/>
        </w:rPr>
        <w:t xml:space="preserve"> Из них: учителей  -  </w:t>
      </w:r>
      <w:r w:rsidR="00393AC9" w:rsidRPr="00196FAE">
        <w:rPr>
          <w:sz w:val="27"/>
          <w:szCs w:val="27"/>
        </w:rPr>
        <w:t>1</w:t>
      </w:r>
      <w:r w:rsidR="00196FAE" w:rsidRPr="00196FAE">
        <w:rPr>
          <w:sz w:val="27"/>
          <w:szCs w:val="27"/>
        </w:rPr>
        <w:t>0</w:t>
      </w:r>
      <w:r w:rsidRPr="00196FAE">
        <w:rPr>
          <w:sz w:val="27"/>
          <w:szCs w:val="27"/>
        </w:rPr>
        <w:t xml:space="preserve"> чел.                                 Из них: учителей   </w:t>
      </w:r>
      <w:r w:rsidR="00393AC9" w:rsidRPr="00196FAE">
        <w:rPr>
          <w:sz w:val="27"/>
          <w:szCs w:val="27"/>
        </w:rPr>
        <w:t xml:space="preserve">        </w:t>
      </w:r>
      <w:r w:rsidR="00196FAE">
        <w:rPr>
          <w:sz w:val="27"/>
          <w:szCs w:val="27"/>
        </w:rPr>
        <w:t>5</w:t>
      </w:r>
      <w:r w:rsidRPr="00196FAE">
        <w:rPr>
          <w:sz w:val="27"/>
          <w:szCs w:val="27"/>
        </w:rPr>
        <w:t xml:space="preserve"> чел., </w:t>
      </w:r>
    </w:p>
    <w:p w:rsidR="00196FAE" w:rsidRPr="00196FAE" w:rsidRDefault="00C466EB" w:rsidP="00E86D20">
      <w:pPr>
        <w:rPr>
          <w:sz w:val="27"/>
          <w:szCs w:val="27"/>
        </w:rPr>
      </w:pPr>
      <w:r w:rsidRPr="00196FAE">
        <w:rPr>
          <w:sz w:val="27"/>
          <w:szCs w:val="27"/>
        </w:rPr>
        <w:t xml:space="preserve"> педагогов  ДОУ - </w:t>
      </w:r>
      <w:r w:rsidR="00196FAE" w:rsidRPr="00196FAE">
        <w:rPr>
          <w:sz w:val="27"/>
          <w:szCs w:val="27"/>
        </w:rPr>
        <w:t>7</w:t>
      </w:r>
      <w:r w:rsidRPr="00196FAE">
        <w:rPr>
          <w:sz w:val="27"/>
          <w:szCs w:val="27"/>
        </w:rPr>
        <w:t xml:space="preserve"> чел.</w:t>
      </w:r>
      <w:r w:rsidR="00196FAE">
        <w:rPr>
          <w:sz w:val="27"/>
          <w:szCs w:val="27"/>
        </w:rPr>
        <w:t xml:space="preserve">                                        </w:t>
      </w:r>
      <w:r w:rsidR="00196FAE" w:rsidRPr="00196FAE">
        <w:rPr>
          <w:sz w:val="28"/>
          <w:szCs w:val="28"/>
        </w:rPr>
        <w:t xml:space="preserve"> </w:t>
      </w:r>
      <w:r w:rsidR="00196FAE" w:rsidRPr="006863F4">
        <w:rPr>
          <w:sz w:val="28"/>
          <w:szCs w:val="28"/>
        </w:rPr>
        <w:t xml:space="preserve">педагоги ДОУ    –       </w:t>
      </w:r>
      <w:r w:rsidR="00196FAE">
        <w:rPr>
          <w:sz w:val="28"/>
          <w:szCs w:val="28"/>
        </w:rPr>
        <w:t xml:space="preserve">8 </w:t>
      </w:r>
      <w:r w:rsidR="00196FAE" w:rsidRPr="006863F4">
        <w:rPr>
          <w:sz w:val="28"/>
          <w:szCs w:val="28"/>
        </w:rPr>
        <w:t>чел.</w:t>
      </w:r>
    </w:p>
    <w:p w:rsidR="00C466EB" w:rsidRPr="006863F4" w:rsidRDefault="00196FAE" w:rsidP="00E86D20">
      <w:pPr>
        <w:rPr>
          <w:sz w:val="28"/>
          <w:szCs w:val="28"/>
        </w:rPr>
      </w:pPr>
      <w:r>
        <w:rPr>
          <w:sz w:val="28"/>
          <w:szCs w:val="28"/>
        </w:rPr>
        <w:t>УДО</w:t>
      </w:r>
      <w:r w:rsidR="00C466EB" w:rsidRPr="006863F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1 чел.</w:t>
      </w:r>
      <w:r w:rsidR="00C466EB" w:rsidRPr="006863F4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</w:t>
      </w:r>
    </w:p>
    <w:p w:rsidR="00C466EB" w:rsidRPr="006863F4" w:rsidRDefault="00C466EB" w:rsidP="00E86D20">
      <w:pPr>
        <w:rPr>
          <w:sz w:val="28"/>
          <w:szCs w:val="28"/>
        </w:rPr>
      </w:pPr>
    </w:p>
    <w:p w:rsidR="006863F4" w:rsidRDefault="006863F4" w:rsidP="00E86D20">
      <w:pPr>
        <w:rPr>
          <w:sz w:val="28"/>
          <w:szCs w:val="28"/>
        </w:rPr>
      </w:pPr>
    </w:p>
    <w:p w:rsidR="006863F4" w:rsidRDefault="006863F4" w:rsidP="00E86D20">
      <w:pPr>
        <w:rPr>
          <w:sz w:val="28"/>
          <w:szCs w:val="28"/>
        </w:rPr>
      </w:pPr>
    </w:p>
    <w:p w:rsidR="006863F4" w:rsidRDefault="006863F4" w:rsidP="00E86D20">
      <w:pPr>
        <w:rPr>
          <w:sz w:val="28"/>
          <w:szCs w:val="28"/>
        </w:rPr>
      </w:pP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58"/>
        <w:gridCol w:w="4961"/>
      </w:tblGrid>
      <w:tr w:rsidR="00994286" w:rsidRPr="00065D79" w:rsidTr="00EE6181">
        <w:trPr>
          <w:trHeight w:val="180"/>
        </w:trPr>
        <w:tc>
          <w:tcPr>
            <w:tcW w:w="4858" w:type="dxa"/>
          </w:tcPr>
          <w:p w:rsidR="00994286" w:rsidRPr="00065D79" w:rsidRDefault="00994286" w:rsidP="00E86D20">
            <w:pPr>
              <w:ind w:left="180"/>
            </w:pPr>
            <w:r w:rsidRPr="00065D79">
              <w:rPr>
                <w:b/>
              </w:rPr>
              <w:t>Стаж работы по должности</w:t>
            </w:r>
            <w:r w:rsidRPr="00065D79">
              <w:t>:</w:t>
            </w:r>
          </w:p>
          <w:p w:rsidR="00994286" w:rsidRPr="00065D79" w:rsidRDefault="00994286" w:rsidP="00E86D20">
            <w:pPr>
              <w:ind w:left="180"/>
              <w:rPr>
                <w:b/>
              </w:rPr>
            </w:pPr>
          </w:p>
        </w:tc>
        <w:tc>
          <w:tcPr>
            <w:tcW w:w="4961" w:type="dxa"/>
          </w:tcPr>
          <w:p w:rsidR="00994286" w:rsidRPr="00065D79" w:rsidRDefault="00994286" w:rsidP="00E86D20">
            <w:pPr>
              <w:ind w:left="1072"/>
              <w:rPr>
                <w:b/>
              </w:rPr>
            </w:pPr>
            <w:r w:rsidRPr="00065D79">
              <w:rPr>
                <w:b/>
              </w:rPr>
              <w:t>Возрастной ценз:</w:t>
            </w:r>
          </w:p>
        </w:tc>
      </w:tr>
      <w:tr w:rsidR="00994286" w:rsidRPr="00065D79" w:rsidTr="00EE6181">
        <w:trPr>
          <w:trHeight w:val="460"/>
        </w:trPr>
        <w:tc>
          <w:tcPr>
            <w:tcW w:w="4858" w:type="dxa"/>
          </w:tcPr>
          <w:p w:rsidR="00D62487" w:rsidRDefault="009D43BC" w:rsidP="00E86D20">
            <w:pPr>
              <w:ind w:left="540"/>
            </w:pPr>
            <w:r>
              <w:t xml:space="preserve">      </w:t>
            </w:r>
            <w:r w:rsidR="008556E6">
              <w:t xml:space="preserve">  </w:t>
            </w:r>
            <w:r w:rsidR="00D62487">
              <w:t xml:space="preserve"> </w:t>
            </w:r>
            <w:r w:rsidR="005F02B6">
              <w:t>5</w:t>
            </w:r>
            <w:r w:rsidR="00D62487">
              <w:t xml:space="preserve"> </w:t>
            </w:r>
            <w:r w:rsidR="005F02B6">
              <w:t>-</w:t>
            </w:r>
            <w:r w:rsidR="004140D5">
              <w:t xml:space="preserve"> </w:t>
            </w:r>
            <w:r w:rsidR="00BA52F2">
              <w:t>10</w:t>
            </w:r>
            <w:r w:rsidR="004140D5">
              <w:t xml:space="preserve">  </w:t>
            </w:r>
            <w:r w:rsidR="00D62487">
              <w:t xml:space="preserve">лет                 </w:t>
            </w:r>
            <w:r w:rsidR="001A0479">
              <w:t xml:space="preserve">  </w:t>
            </w:r>
            <w:r w:rsidR="00D62487">
              <w:t xml:space="preserve"> </w:t>
            </w:r>
            <w:r w:rsidR="00BA52F2">
              <w:t xml:space="preserve"> </w:t>
            </w:r>
            <w:r w:rsidR="006F6D6C">
              <w:t xml:space="preserve"> </w:t>
            </w:r>
            <w:r w:rsidR="00BA52F2">
              <w:t xml:space="preserve"> </w:t>
            </w:r>
            <w:r w:rsidR="008556E6">
              <w:t>5</w:t>
            </w:r>
            <w:r>
              <w:t xml:space="preserve"> </w:t>
            </w:r>
            <w:r w:rsidR="005E75A6">
              <w:t xml:space="preserve"> </w:t>
            </w:r>
            <w:r w:rsidR="00D62487">
              <w:t xml:space="preserve">чел.   </w:t>
            </w:r>
          </w:p>
          <w:p w:rsidR="002E1DE5" w:rsidRDefault="00BA52F2" w:rsidP="00E86D20">
            <w:pPr>
              <w:ind w:left="540"/>
            </w:pPr>
            <w:r>
              <w:t xml:space="preserve"> </w:t>
            </w:r>
            <w:r w:rsidR="005E75A6">
              <w:t xml:space="preserve">    </w:t>
            </w:r>
            <w:r w:rsidR="008556E6">
              <w:t xml:space="preserve">   10</w:t>
            </w:r>
            <w:r w:rsidR="002E1DE5">
              <w:t xml:space="preserve">- </w:t>
            </w:r>
            <w:r w:rsidR="008556E6">
              <w:t>2</w:t>
            </w:r>
            <w:r w:rsidR="002E1DE5">
              <w:t xml:space="preserve">0 лет                </w:t>
            </w:r>
            <w:r w:rsidR="00F703D9">
              <w:t xml:space="preserve">   </w:t>
            </w:r>
            <w:r w:rsidR="002E1DE5">
              <w:t xml:space="preserve">   </w:t>
            </w:r>
            <w:r w:rsidR="008556E6">
              <w:t>10</w:t>
            </w:r>
            <w:r w:rsidR="00F703D9">
              <w:t xml:space="preserve"> </w:t>
            </w:r>
            <w:r w:rsidR="00735FEF">
              <w:t xml:space="preserve"> </w:t>
            </w:r>
            <w:r w:rsidR="002E1DE5">
              <w:t>чел.</w:t>
            </w:r>
          </w:p>
          <w:p w:rsidR="00994286" w:rsidRDefault="002E1DE5" w:rsidP="00E86D20">
            <w:pPr>
              <w:ind w:left="540"/>
            </w:pPr>
            <w:r>
              <w:t xml:space="preserve"> </w:t>
            </w:r>
            <w:r w:rsidR="00914CE5">
              <w:t xml:space="preserve">     </w:t>
            </w:r>
            <w:r w:rsidR="008556E6">
              <w:t xml:space="preserve"> </w:t>
            </w:r>
            <w:r>
              <w:t xml:space="preserve"> </w:t>
            </w:r>
            <w:r w:rsidR="008556E6">
              <w:t>2</w:t>
            </w:r>
            <w:r>
              <w:t>0</w:t>
            </w:r>
            <w:r w:rsidR="008556E6">
              <w:t xml:space="preserve"> </w:t>
            </w:r>
            <w:r>
              <w:t>-</w:t>
            </w:r>
            <w:r w:rsidR="008556E6">
              <w:t xml:space="preserve">30 лет                  </w:t>
            </w:r>
            <w:r>
              <w:t xml:space="preserve">  </w:t>
            </w:r>
            <w:r w:rsidR="00F703D9">
              <w:t xml:space="preserve">  </w:t>
            </w:r>
            <w:r w:rsidR="008556E6">
              <w:t>10</w:t>
            </w:r>
            <w:r w:rsidR="00F703D9">
              <w:t xml:space="preserve"> </w:t>
            </w:r>
            <w:r>
              <w:t xml:space="preserve"> чел.</w:t>
            </w:r>
          </w:p>
          <w:p w:rsidR="008556E6" w:rsidRDefault="008556E6" w:rsidP="00E86D20">
            <w:pPr>
              <w:ind w:left="540"/>
            </w:pPr>
            <w:r>
              <w:t xml:space="preserve">        30- 40 лет                        5 чел.</w:t>
            </w:r>
          </w:p>
          <w:p w:rsidR="008556E6" w:rsidRDefault="008556E6" w:rsidP="00E86D20">
            <w:pPr>
              <w:ind w:left="540"/>
            </w:pPr>
            <w:r>
              <w:t>Свыше  40 лет                         1 чел.</w:t>
            </w:r>
          </w:p>
          <w:p w:rsidR="002E1DE5" w:rsidRPr="00065D79" w:rsidRDefault="00914CE5" w:rsidP="00E86D20">
            <w:pPr>
              <w:ind w:left="540"/>
            </w:pPr>
            <w:r>
              <w:t xml:space="preserve">       </w:t>
            </w:r>
          </w:p>
        </w:tc>
        <w:tc>
          <w:tcPr>
            <w:tcW w:w="4961" w:type="dxa"/>
          </w:tcPr>
          <w:p w:rsidR="00420720" w:rsidRDefault="00420720" w:rsidP="00E86D20">
            <w:r>
              <w:t>До  30 лет                         1 чел.</w:t>
            </w:r>
          </w:p>
          <w:p w:rsidR="00FD71D5" w:rsidRDefault="00420720" w:rsidP="00E86D20">
            <w:r>
              <w:t>3</w:t>
            </w:r>
            <w:r w:rsidR="006203C2" w:rsidRPr="00065D79">
              <w:t xml:space="preserve">0 -   </w:t>
            </w:r>
            <w:r w:rsidR="00914CE5">
              <w:t xml:space="preserve"> </w:t>
            </w:r>
            <w:r w:rsidR="006203C2" w:rsidRPr="00065D79">
              <w:t xml:space="preserve"> </w:t>
            </w:r>
            <w:r>
              <w:t>4</w:t>
            </w:r>
            <w:r w:rsidR="00994286" w:rsidRPr="00065D79">
              <w:t>0</w:t>
            </w:r>
            <w:r w:rsidR="00914CE5">
              <w:t xml:space="preserve"> </w:t>
            </w:r>
            <w:r w:rsidR="00994286" w:rsidRPr="00065D79">
              <w:t xml:space="preserve">лет.               </w:t>
            </w:r>
            <w:r w:rsidR="003F79ED" w:rsidRPr="00065D79">
              <w:t xml:space="preserve"> </w:t>
            </w:r>
            <w:r w:rsidR="00745321">
              <w:t xml:space="preserve">  </w:t>
            </w:r>
            <w:r w:rsidR="00315C6B">
              <w:t xml:space="preserve"> </w:t>
            </w:r>
            <w:r w:rsidR="00E86D20">
              <w:t>7</w:t>
            </w:r>
            <w:r w:rsidR="00315C6B">
              <w:t xml:space="preserve"> </w:t>
            </w:r>
            <w:r w:rsidR="00994286" w:rsidRPr="00065D79">
              <w:t>чел.</w:t>
            </w:r>
          </w:p>
          <w:p w:rsidR="00420720" w:rsidRDefault="00420720" w:rsidP="00E86D20">
            <w:pPr>
              <w:tabs>
                <w:tab w:val="left" w:pos="1860"/>
              </w:tabs>
            </w:pPr>
            <w:r>
              <w:t>40 – 50 лет</w:t>
            </w:r>
            <w:r>
              <w:tab/>
              <w:t xml:space="preserve">         </w:t>
            </w:r>
            <w:r w:rsidR="00E86D20">
              <w:t xml:space="preserve"> </w:t>
            </w:r>
            <w:r>
              <w:t xml:space="preserve"> </w:t>
            </w:r>
            <w:r w:rsidR="00E86D20">
              <w:t>9 чел.</w:t>
            </w:r>
          </w:p>
          <w:p w:rsidR="00FE76E5" w:rsidRDefault="00FE76E5" w:rsidP="00E86D20">
            <w:r>
              <w:t xml:space="preserve">50 -   </w:t>
            </w:r>
            <w:r w:rsidR="00914CE5">
              <w:t xml:space="preserve"> </w:t>
            </w:r>
            <w:r>
              <w:t xml:space="preserve"> 60 лет                </w:t>
            </w:r>
            <w:r w:rsidR="00745321">
              <w:t xml:space="preserve"> </w:t>
            </w:r>
            <w:r w:rsidR="006863F4">
              <w:t xml:space="preserve">   </w:t>
            </w:r>
            <w:r w:rsidR="00E86D20">
              <w:t>11</w:t>
            </w:r>
            <w:r>
              <w:t>чел.</w:t>
            </w:r>
          </w:p>
          <w:p w:rsidR="00FE76E5" w:rsidRDefault="00521749" w:rsidP="00E86D20">
            <w:r>
              <w:t xml:space="preserve"> </w:t>
            </w:r>
            <w:r w:rsidR="00FE76E5">
              <w:t xml:space="preserve">Свыше 60                     </w:t>
            </w:r>
            <w:r w:rsidR="0048685C">
              <w:t xml:space="preserve"> </w:t>
            </w:r>
            <w:r w:rsidR="00FE76E5">
              <w:t xml:space="preserve"> </w:t>
            </w:r>
            <w:r w:rsidR="00745321">
              <w:t xml:space="preserve"> </w:t>
            </w:r>
            <w:r w:rsidR="00420720">
              <w:t>3</w:t>
            </w:r>
            <w:r w:rsidR="00FE76E5">
              <w:t xml:space="preserve">  чел.       </w:t>
            </w:r>
          </w:p>
          <w:p w:rsidR="00994286" w:rsidRPr="00065D79" w:rsidRDefault="00994286" w:rsidP="00E86D20"/>
        </w:tc>
      </w:tr>
    </w:tbl>
    <w:p w:rsidR="00044A96" w:rsidRDefault="00044A96" w:rsidP="00E86D20">
      <w:pPr>
        <w:rPr>
          <w:b/>
          <w:sz w:val="28"/>
          <w:szCs w:val="28"/>
        </w:rPr>
      </w:pPr>
    </w:p>
    <w:p w:rsidR="00044A96" w:rsidRDefault="00044A96" w:rsidP="00E86D20">
      <w:pPr>
        <w:ind w:firstLine="708"/>
        <w:rPr>
          <w:b/>
          <w:sz w:val="28"/>
          <w:szCs w:val="28"/>
        </w:rPr>
      </w:pPr>
    </w:p>
    <w:p w:rsidR="00B62BCF" w:rsidRDefault="00B62BCF" w:rsidP="00E86D20">
      <w:pPr>
        <w:ind w:firstLine="708"/>
        <w:rPr>
          <w:b/>
          <w:sz w:val="28"/>
          <w:szCs w:val="28"/>
        </w:rPr>
      </w:pPr>
    </w:p>
    <w:p w:rsidR="008B101B" w:rsidRPr="00F754DC" w:rsidRDefault="008B101B" w:rsidP="00E86D20">
      <w:pPr>
        <w:ind w:firstLine="708"/>
        <w:rPr>
          <w:b/>
          <w:sz w:val="28"/>
          <w:szCs w:val="28"/>
        </w:rPr>
      </w:pPr>
      <w:r w:rsidRPr="00F754DC">
        <w:rPr>
          <w:b/>
          <w:sz w:val="28"/>
          <w:szCs w:val="28"/>
        </w:rPr>
        <w:t xml:space="preserve">Курсовую  подготовку </w:t>
      </w:r>
      <w:r>
        <w:rPr>
          <w:b/>
          <w:sz w:val="28"/>
          <w:szCs w:val="28"/>
        </w:rPr>
        <w:t xml:space="preserve"> и  переподготовку </w:t>
      </w:r>
      <w:r w:rsidRPr="00F754DC">
        <w:rPr>
          <w:b/>
          <w:sz w:val="28"/>
          <w:szCs w:val="28"/>
        </w:rPr>
        <w:t xml:space="preserve"> имеют все</w:t>
      </w:r>
      <w:r>
        <w:rPr>
          <w:b/>
          <w:sz w:val="28"/>
          <w:szCs w:val="28"/>
        </w:rPr>
        <w:t xml:space="preserve">  педагоги</w:t>
      </w:r>
      <w:r w:rsidRPr="00F754DC">
        <w:rPr>
          <w:b/>
          <w:sz w:val="28"/>
          <w:szCs w:val="28"/>
        </w:rPr>
        <w:t>.</w:t>
      </w:r>
    </w:p>
    <w:p w:rsidR="00441C86" w:rsidRDefault="006863F4" w:rsidP="00E86D2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8B101B" w:rsidRPr="00F754DC">
        <w:rPr>
          <w:b/>
          <w:sz w:val="28"/>
          <w:szCs w:val="28"/>
        </w:rPr>
        <w:t>Образование соответствует занимаемой должности.</w:t>
      </w:r>
    </w:p>
    <w:p w:rsidR="005F1720" w:rsidRDefault="005F1720" w:rsidP="00E86D20">
      <w:pPr>
        <w:rPr>
          <w:b/>
          <w:sz w:val="28"/>
          <w:szCs w:val="28"/>
        </w:rPr>
      </w:pPr>
    </w:p>
    <w:p w:rsidR="006221BE" w:rsidRDefault="006221BE" w:rsidP="00E86D20">
      <w:pPr>
        <w:rPr>
          <w:b/>
          <w:sz w:val="28"/>
          <w:szCs w:val="28"/>
        </w:rPr>
      </w:pPr>
    </w:p>
    <w:p w:rsidR="007E6C1B" w:rsidRDefault="007E6C1B" w:rsidP="00E86D20">
      <w:pPr>
        <w:rPr>
          <w:sz w:val="28"/>
          <w:szCs w:val="28"/>
        </w:rPr>
      </w:pPr>
    </w:p>
    <w:p w:rsidR="007553B6" w:rsidRDefault="007553B6" w:rsidP="00E86D20">
      <w:pPr>
        <w:rPr>
          <w:sz w:val="28"/>
          <w:szCs w:val="28"/>
        </w:rPr>
      </w:pPr>
    </w:p>
    <w:sectPr w:rsidR="007553B6" w:rsidSect="00441C86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 w:val="0"/>
        <w:bCs/>
        <w:strike w:val="0"/>
        <w:dstrike w:val="0"/>
        <w:color w:val="000000"/>
        <w:kern w:val="1"/>
        <w:position w:val="0"/>
        <w:sz w:val="24"/>
        <w:szCs w:val="24"/>
        <w:shd w:val="clear" w:color="auto" w:fill="FFFFFF"/>
        <w:vertAlign w:val="baseline"/>
        <w:lang w:val="ru-RU" w:bidi="ar-SA"/>
      </w:r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32"/>
        <w:szCs w:val="32"/>
        <w:lang w:val="ru-RU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32"/>
        <w:szCs w:val="32"/>
        <w:lang w:val="ru-RU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32"/>
        <w:szCs w:val="32"/>
        <w:lang w:val="ru-RU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00"/>
        </w:tabs>
        <w:ind w:left="100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360"/>
        </w:tabs>
        <w:ind w:left="136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0"/>
        </w:tabs>
        <w:ind w:left="172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0"/>
        </w:tabs>
        <w:ind w:left="208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40"/>
        </w:tabs>
        <w:ind w:left="244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0"/>
        </w:tabs>
        <w:ind w:left="280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20"/>
        </w:tabs>
        <w:ind w:left="352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0"/>
        </w:tabs>
        <w:ind w:left="3880" w:hanging="360"/>
      </w:pPr>
      <w:rPr>
        <w:rFonts w:ascii="OpenSymbol" w:hAnsi="OpenSymbol" w:cs="OpenSymbol"/>
      </w:rPr>
    </w:lvl>
  </w:abstractNum>
  <w:abstractNum w:abstractNumId="3">
    <w:nsid w:val="30D04DA6"/>
    <w:multiLevelType w:val="hybridMultilevel"/>
    <w:tmpl w:val="39EC63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CF1655"/>
    <w:multiLevelType w:val="hybridMultilevel"/>
    <w:tmpl w:val="E9727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943337"/>
    <w:multiLevelType w:val="hybridMultilevel"/>
    <w:tmpl w:val="76F049AA"/>
    <w:lvl w:ilvl="0" w:tplc="04190001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6">
    <w:nsid w:val="5F3D681A"/>
    <w:multiLevelType w:val="hybridMultilevel"/>
    <w:tmpl w:val="F998D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385B5D"/>
    <w:multiLevelType w:val="hybridMultilevel"/>
    <w:tmpl w:val="8A7C2A9A"/>
    <w:lvl w:ilvl="0" w:tplc="D7347F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48DD"/>
    <w:rsid w:val="000200C7"/>
    <w:rsid w:val="00021E5C"/>
    <w:rsid w:val="00032088"/>
    <w:rsid w:val="000438FA"/>
    <w:rsid w:val="00044A96"/>
    <w:rsid w:val="00044E9F"/>
    <w:rsid w:val="000517BD"/>
    <w:rsid w:val="000552D1"/>
    <w:rsid w:val="00065D79"/>
    <w:rsid w:val="00091CC5"/>
    <w:rsid w:val="00093AEA"/>
    <w:rsid w:val="00097483"/>
    <w:rsid w:val="000B410C"/>
    <w:rsid w:val="000C4684"/>
    <w:rsid w:val="000D5C21"/>
    <w:rsid w:val="000D7332"/>
    <w:rsid w:val="000E1FE2"/>
    <w:rsid w:val="000F6E38"/>
    <w:rsid w:val="00105A54"/>
    <w:rsid w:val="0010759E"/>
    <w:rsid w:val="001108F7"/>
    <w:rsid w:val="00120A5B"/>
    <w:rsid w:val="00126787"/>
    <w:rsid w:val="00130FD6"/>
    <w:rsid w:val="00143922"/>
    <w:rsid w:val="001665CB"/>
    <w:rsid w:val="001862E9"/>
    <w:rsid w:val="00191A88"/>
    <w:rsid w:val="00196FAE"/>
    <w:rsid w:val="0019771C"/>
    <w:rsid w:val="001A0479"/>
    <w:rsid w:val="001A0763"/>
    <w:rsid w:val="001A38BD"/>
    <w:rsid w:val="001B48BD"/>
    <w:rsid w:val="001B523F"/>
    <w:rsid w:val="001B5ABA"/>
    <w:rsid w:val="001B7F48"/>
    <w:rsid w:val="001C5A3E"/>
    <w:rsid w:val="001E42C1"/>
    <w:rsid w:val="001E65A4"/>
    <w:rsid w:val="001F6AFB"/>
    <w:rsid w:val="001F7E2D"/>
    <w:rsid w:val="00207BBB"/>
    <w:rsid w:val="002146D8"/>
    <w:rsid w:val="00214855"/>
    <w:rsid w:val="00215C16"/>
    <w:rsid w:val="00220C1B"/>
    <w:rsid w:val="00225BBD"/>
    <w:rsid w:val="00230AAC"/>
    <w:rsid w:val="00231362"/>
    <w:rsid w:val="00243A46"/>
    <w:rsid w:val="002769C1"/>
    <w:rsid w:val="00285E56"/>
    <w:rsid w:val="002A3021"/>
    <w:rsid w:val="002A3CB2"/>
    <w:rsid w:val="002A7791"/>
    <w:rsid w:val="002B1AA8"/>
    <w:rsid w:val="002B2803"/>
    <w:rsid w:val="002D0DAC"/>
    <w:rsid w:val="002D1F41"/>
    <w:rsid w:val="002E1DE5"/>
    <w:rsid w:val="002F0996"/>
    <w:rsid w:val="003116D0"/>
    <w:rsid w:val="00315C6B"/>
    <w:rsid w:val="00327591"/>
    <w:rsid w:val="00330F7D"/>
    <w:rsid w:val="00334758"/>
    <w:rsid w:val="00335A52"/>
    <w:rsid w:val="003431FB"/>
    <w:rsid w:val="00357E76"/>
    <w:rsid w:val="00362828"/>
    <w:rsid w:val="0037041F"/>
    <w:rsid w:val="00386430"/>
    <w:rsid w:val="00393AC9"/>
    <w:rsid w:val="00397E43"/>
    <w:rsid w:val="003A7DF0"/>
    <w:rsid w:val="003B04DF"/>
    <w:rsid w:val="003C0656"/>
    <w:rsid w:val="003C2BA9"/>
    <w:rsid w:val="003C6BD6"/>
    <w:rsid w:val="003D7EA9"/>
    <w:rsid w:val="003E4B55"/>
    <w:rsid w:val="003E7A7D"/>
    <w:rsid w:val="003F79ED"/>
    <w:rsid w:val="004140D5"/>
    <w:rsid w:val="00420720"/>
    <w:rsid w:val="00422808"/>
    <w:rsid w:val="00430B14"/>
    <w:rsid w:val="00441607"/>
    <w:rsid w:val="00441C86"/>
    <w:rsid w:val="00471BFC"/>
    <w:rsid w:val="0047652A"/>
    <w:rsid w:val="00482DAC"/>
    <w:rsid w:val="0048685C"/>
    <w:rsid w:val="00492A6A"/>
    <w:rsid w:val="004A0457"/>
    <w:rsid w:val="004B1CCD"/>
    <w:rsid w:val="004C1240"/>
    <w:rsid w:val="004D376F"/>
    <w:rsid w:val="004F781C"/>
    <w:rsid w:val="005076F9"/>
    <w:rsid w:val="00521749"/>
    <w:rsid w:val="005506B6"/>
    <w:rsid w:val="005511C3"/>
    <w:rsid w:val="00556533"/>
    <w:rsid w:val="005604D3"/>
    <w:rsid w:val="005675D4"/>
    <w:rsid w:val="00575891"/>
    <w:rsid w:val="0057611F"/>
    <w:rsid w:val="0057648B"/>
    <w:rsid w:val="00580D9A"/>
    <w:rsid w:val="00590E9E"/>
    <w:rsid w:val="0059153D"/>
    <w:rsid w:val="005A3284"/>
    <w:rsid w:val="005A3E25"/>
    <w:rsid w:val="005A57E8"/>
    <w:rsid w:val="005A6227"/>
    <w:rsid w:val="005B4895"/>
    <w:rsid w:val="005B5F67"/>
    <w:rsid w:val="005C2B84"/>
    <w:rsid w:val="005C74F0"/>
    <w:rsid w:val="005E75A6"/>
    <w:rsid w:val="005F02B6"/>
    <w:rsid w:val="005F1720"/>
    <w:rsid w:val="00601C87"/>
    <w:rsid w:val="00603878"/>
    <w:rsid w:val="00604D0B"/>
    <w:rsid w:val="00614027"/>
    <w:rsid w:val="006203C2"/>
    <w:rsid w:val="00620E73"/>
    <w:rsid w:val="006221BE"/>
    <w:rsid w:val="0066567C"/>
    <w:rsid w:val="00671E3C"/>
    <w:rsid w:val="00672AF6"/>
    <w:rsid w:val="006769D4"/>
    <w:rsid w:val="006839C9"/>
    <w:rsid w:val="006863F4"/>
    <w:rsid w:val="00687CE1"/>
    <w:rsid w:val="00692E8D"/>
    <w:rsid w:val="006B4A63"/>
    <w:rsid w:val="006C118A"/>
    <w:rsid w:val="006D3CA5"/>
    <w:rsid w:val="006D4713"/>
    <w:rsid w:val="006E73D1"/>
    <w:rsid w:val="006F565B"/>
    <w:rsid w:val="006F6826"/>
    <w:rsid w:val="006F6D6C"/>
    <w:rsid w:val="00700A82"/>
    <w:rsid w:val="00706102"/>
    <w:rsid w:val="00707A32"/>
    <w:rsid w:val="007121B8"/>
    <w:rsid w:val="00716018"/>
    <w:rsid w:val="007267DD"/>
    <w:rsid w:val="00731269"/>
    <w:rsid w:val="00735FEF"/>
    <w:rsid w:val="00740413"/>
    <w:rsid w:val="00745321"/>
    <w:rsid w:val="007553B6"/>
    <w:rsid w:val="00771334"/>
    <w:rsid w:val="007749FC"/>
    <w:rsid w:val="00781302"/>
    <w:rsid w:val="00782FF2"/>
    <w:rsid w:val="007A5EE1"/>
    <w:rsid w:val="007A6390"/>
    <w:rsid w:val="007B1DF8"/>
    <w:rsid w:val="007C26D4"/>
    <w:rsid w:val="007E2D3A"/>
    <w:rsid w:val="007E3022"/>
    <w:rsid w:val="007E6C1B"/>
    <w:rsid w:val="007E6E37"/>
    <w:rsid w:val="007F0BA2"/>
    <w:rsid w:val="008044D4"/>
    <w:rsid w:val="0082278B"/>
    <w:rsid w:val="00826F03"/>
    <w:rsid w:val="00835C56"/>
    <w:rsid w:val="00851499"/>
    <w:rsid w:val="008556E6"/>
    <w:rsid w:val="008634DA"/>
    <w:rsid w:val="00866A13"/>
    <w:rsid w:val="00866E8B"/>
    <w:rsid w:val="008829AB"/>
    <w:rsid w:val="00885391"/>
    <w:rsid w:val="008A5437"/>
    <w:rsid w:val="008B101B"/>
    <w:rsid w:val="008B3A05"/>
    <w:rsid w:val="008C3733"/>
    <w:rsid w:val="008D222F"/>
    <w:rsid w:val="008E78D7"/>
    <w:rsid w:val="00907D93"/>
    <w:rsid w:val="009116A8"/>
    <w:rsid w:val="00914A5F"/>
    <w:rsid w:val="00914CE5"/>
    <w:rsid w:val="009164A4"/>
    <w:rsid w:val="009168C3"/>
    <w:rsid w:val="009308D2"/>
    <w:rsid w:val="0094285E"/>
    <w:rsid w:val="0095189F"/>
    <w:rsid w:val="009544D8"/>
    <w:rsid w:val="0096746B"/>
    <w:rsid w:val="009845CA"/>
    <w:rsid w:val="00994286"/>
    <w:rsid w:val="00997D06"/>
    <w:rsid w:val="009A28CD"/>
    <w:rsid w:val="009A6B15"/>
    <w:rsid w:val="009A724E"/>
    <w:rsid w:val="009C2327"/>
    <w:rsid w:val="009C6E1B"/>
    <w:rsid w:val="009D43BC"/>
    <w:rsid w:val="009D61ED"/>
    <w:rsid w:val="00A1578A"/>
    <w:rsid w:val="00A40703"/>
    <w:rsid w:val="00A60536"/>
    <w:rsid w:val="00A7184B"/>
    <w:rsid w:val="00A81A4C"/>
    <w:rsid w:val="00AA64F9"/>
    <w:rsid w:val="00AB088E"/>
    <w:rsid w:val="00AC6330"/>
    <w:rsid w:val="00AC6C2B"/>
    <w:rsid w:val="00AD236B"/>
    <w:rsid w:val="00AF5ABB"/>
    <w:rsid w:val="00B077DD"/>
    <w:rsid w:val="00B24766"/>
    <w:rsid w:val="00B24B7C"/>
    <w:rsid w:val="00B34824"/>
    <w:rsid w:val="00B45D25"/>
    <w:rsid w:val="00B629D7"/>
    <w:rsid w:val="00B62BCF"/>
    <w:rsid w:val="00B72051"/>
    <w:rsid w:val="00B77320"/>
    <w:rsid w:val="00B80B72"/>
    <w:rsid w:val="00B811B7"/>
    <w:rsid w:val="00B954B4"/>
    <w:rsid w:val="00BA2679"/>
    <w:rsid w:val="00BA52F2"/>
    <w:rsid w:val="00BA712C"/>
    <w:rsid w:val="00BC5442"/>
    <w:rsid w:val="00BC64EA"/>
    <w:rsid w:val="00BC7DF3"/>
    <w:rsid w:val="00BD1AA3"/>
    <w:rsid w:val="00BE1B71"/>
    <w:rsid w:val="00C013DB"/>
    <w:rsid w:val="00C04B3B"/>
    <w:rsid w:val="00C054FF"/>
    <w:rsid w:val="00C1033D"/>
    <w:rsid w:val="00C10DDE"/>
    <w:rsid w:val="00C22FC7"/>
    <w:rsid w:val="00C24586"/>
    <w:rsid w:val="00C2797B"/>
    <w:rsid w:val="00C30A53"/>
    <w:rsid w:val="00C30C27"/>
    <w:rsid w:val="00C3478A"/>
    <w:rsid w:val="00C466EB"/>
    <w:rsid w:val="00C57461"/>
    <w:rsid w:val="00C64449"/>
    <w:rsid w:val="00C748DD"/>
    <w:rsid w:val="00CA15DF"/>
    <w:rsid w:val="00CB1FED"/>
    <w:rsid w:val="00CC4795"/>
    <w:rsid w:val="00CE4036"/>
    <w:rsid w:val="00D2415C"/>
    <w:rsid w:val="00D36398"/>
    <w:rsid w:val="00D57E5E"/>
    <w:rsid w:val="00D62487"/>
    <w:rsid w:val="00D65BBE"/>
    <w:rsid w:val="00D8640E"/>
    <w:rsid w:val="00D9501F"/>
    <w:rsid w:val="00DA32ED"/>
    <w:rsid w:val="00DD27F8"/>
    <w:rsid w:val="00DD52D5"/>
    <w:rsid w:val="00DE34A2"/>
    <w:rsid w:val="00DE637C"/>
    <w:rsid w:val="00E15817"/>
    <w:rsid w:val="00E22F67"/>
    <w:rsid w:val="00E26804"/>
    <w:rsid w:val="00E330FB"/>
    <w:rsid w:val="00E41014"/>
    <w:rsid w:val="00E53F62"/>
    <w:rsid w:val="00E553A0"/>
    <w:rsid w:val="00E77585"/>
    <w:rsid w:val="00E86D20"/>
    <w:rsid w:val="00E87245"/>
    <w:rsid w:val="00EA4C83"/>
    <w:rsid w:val="00EB6899"/>
    <w:rsid w:val="00EC5428"/>
    <w:rsid w:val="00ED36F1"/>
    <w:rsid w:val="00ED6DC6"/>
    <w:rsid w:val="00EE6181"/>
    <w:rsid w:val="00EF7BD8"/>
    <w:rsid w:val="00F1396C"/>
    <w:rsid w:val="00F21C97"/>
    <w:rsid w:val="00F41978"/>
    <w:rsid w:val="00F5792C"/>
    <w:rsid w:val="00F60651"/>
    <w:rsid w:val="00F65143"/>
    <w:rsid w:val="00F703D9"/>
    <w:rsid w:val="00F754DC"/>
    <w:rsid w:val="00F80D37"/>
    <w:rsid w:val="00F8289D"/>
    <w:rsid w:val="00F96BA7"/>
    <w:rsid w:val="00FA0825"/>
    <w:rsid w:val="00FA1154"/>
    <w:rsid w:val="00FA5829"/>
    <w:rsid w:val="00FA5BB1"/>
    <w:rsid w:val="00FA6899"/>
    <w:rsid w:val="00FB079B"/>
    <w:rsid w:val="00FD679C"/>
    <w:rsid w:val="00FD71D5"/>
    <w:rsid w:val="00FE76E5"/>
    <w:rsid w:val="00FF2C18"/>
    <w:rsid w:val="00FF5773"/>
    <w:rsid w:val="00FF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48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14855"/>
    <w:rPr>
      <w:rFonts w:cs="Times New Roman"/>
      <w:i/>
    </w:rPr>
  </w:style>
  <w:style w:type="paragraph" w:customStyle="1" w:styleId="a4">
    <w:name w:val="Содержимое таблицы"/>
    <w:basedOn w:val="a"/>
    <w:rsid w:val="007F0BA2"/>
    <w:pPr>
      <w:widowControl w:val="0"/>
      <w:suppressLineNumbers/>
      <w:suppressAutoHyphens/>
    </w:pPr>
    <w:rPr>
      <w:rFonts w:ascii="Liberation Serif" w:eastAsia="Liberation Serif" w:cs="FreeSans"/>
      <w:kern w:val="1"/>
      <w:lang w:eastAsia="zh-CN" w:bidi="hi-IN"/>
    </w:rPr>
  </w:style>
  <w:style w:type="table" w:styleId="a5">
    <w:name w:val="Table Grid"/>
    <w:basedOn w:val="a1"/>
    <w:rsid w:val="000D7332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D733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335A52"/>
    <w:pPr>
      <w:spacing w:before="100" w:beforeAutospacing="1" w:after="100" w:afterAutospacing="1"/>
    </w:pPr>
    <w:rPr>
      <w:rFonts w:eastAsia="Calibri"/>
    </w:rPr>
  </w:style>
  <w:style w:type="paragraph" w:customStyle="1" w:styleId="a6">
    <w:name w:val="Знак"/>
    <w:basedOn w:val="a"/>
    <w:rsid w:val="008A5437"/>
    <w:rPr>
      <w:rFonts w:ascii="Verdana" w:hAnsi="Verdana" w:cs="Verdana"/>
      <w:sz w:val="20"/>
      <w:szCs w:val="20"/>
      <w:lang w:val="en-US" w:eastAsia="en-US"/>
    </w:rPr>
  </w:style>
  <w:style w:type="paragraph" w:customStyle="1" w:styleId="rtejustify">
    <w:name w:val="rtejustify"/>
    <w:basedOn w:val="a"/>
    <w:rsid w:val="008A5437"/>
    <w:pPr>
      <w:spacing w:before="100" w:beforeAutospacing="1" w:after="100" w:afterAutospacing="1"/>
    </w:pPr>
  </w:style>
  <w:style w:type="paragraph" w:styleId="a7">
    <w:name w:val="Body Text"/>
    <w:basedOn w:val="a"/>
    <w:link w:val="a8"/>
    <w:rsid w:val="002A3021"/>
    <w:pPr>
      <w:widowControl w:val="0"/>
      <w:suppressAutoHyphens/>
      <w:spacing w:after="140" w:line="288" w:lineRule="auto"/>
    </w:pPr>
    <w:rPr>
      <w:rFonts w:ascii="Liberation Serif" w:eastAsia="DejaVu Sans" w:hAnsi="Liberation Serif" w:cs="FreeSans"/>
      <w:kern w:val="1"/>
      <w:lang w:eastAsia="zh-CN" w:bidi="hi-IN"/>
    </w:rPr>
  </w:style>
  <w:style w:type="character" w:customStyle="1" w:styleId="a8">
    <w:name w:val="Основной текст Знак"/>
    <w:basedOn w:val="a0"/>
    <w:link w:val="a7"/>
    <w:rsid w:val="002A3021"/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3164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51</cp:revision>
  <cp:lastPrinted>2020-07-22T04:16:00Z</cp:lastPrinted>
  <dcterms:created xsi:type="dcterms:W3CDTF">2016-09-21T01:19:00Z</dcterms:created>
  <dcterms:modified xsi:type="dcterms:W3CDTF">2021-11-12T02:54:00Z</dcterms:modified>
</cp:coreProperties>
</file>